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4A5F3B" w14:textId="77777777" w:rsidR="00ED5D8D" w:rsidRDefault="00ED5D8D" w:rsidP="009776EB">
      <w:pPr>
        <w:pStyle w:val="Standard"/>
        <w:ind w:left="431"/>
        <w:jc w:val="right"/>
        <w:rPr>
          <w:rFonts w:asciiTheme="minorHAnsi" w:hAnsiTheme="minorHAnsi" w:cstheme="minorHAnsi"/>
          <w:i/>
          <w:color w:val="FF0000"/>
          <w:sz w:val="20"/>
          <w:szCs w:val="20"/>
        </w:rPr>
      </w:pPr>
    </w:p>
    <w:p w14:paraId="0BB35F79" w14:textId="21344290" w:rsidR="0028183F" w:rsidRPr="00991833" w:rsidRDefault="008D1176" w:rsidP="0028183F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Arial" w:hAnsi="Arial" w:cs="Arial"/>
          <w:b/>
          <w:color w:val="FFFFFF" w:themeColor="background1"/>
          <w:sz w:val="24"/>
          <w:szCs w:val="24"/>
        </w:rPr>
        <w:t>akr</w:t>
      </w:r>
      <w:r w:rsidR="0028183F" w:rsidRPr="0028183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28183F" w:rsidRPr="00991833">
        <w:rPr>
          <w:rFonts w:ascii="Times New Roman" w:hAnsi="Times New Roman" w:cs="Times New Roman"/>
          <w:color w:val="000000"/>
          <w:sz w:val="20"/>
          <w:szCs w:val="20"/>
        </w:rPr>
        <w:t xml:space="preserve">Załącznik nr </w:t>
      </w:r>
      <w:r w:rsidR="0028183F">
        <w:rPr>
          <w:rFonts w:ascii="Times New Roman" w:hAnsi="Times New Roman" w:cs="Times New Roman"/>
          <w:color w:val="000000"/>
          <w:sz w:val="20"/>
          <w:szCs w:val="20"/>
        </w:rPr>
        <w:t xml:space="preserve">6 </w:t>
      </w:r>
      <w:r w:rsidR="0028183F" w:rsidRPr="00991833">
        <w:rPr>
          <w:rFonts w:ascii="Times New Roman" w:hAnsi="Times New Roman" w:cs="Times New Roman"/>
          <w:color w:val="000000"/>
          <w:sz w:val="20"/>
          <w:szCs w:val="20"/>
        </w:rPr>
        <w:t xml:space="preserve">do </w:t>
      </w:r>
      <w:r w:rsidR="0028183F">
        <w:rPr>
          <w:rFonts w:ascii="Times New Roman" w:hAnsi="Times New Roman" w:cs="Times New Roman"/>
          <w:color w:val="000000"/>
          <w:sz w:val="20"/>
          <w:szCs w:val="20"/>
        </w:rPr>
        <w:t>Zapytania ofertowego</w:t>
      </w:r>
    </w:p>
    <w:p w14:paraId="7B6261B8" w14:textId="77777777" w:rsidR="0028183F" w:rsidRDefault="0028183F" w:rsidP="0028183F">
      <w:pPr>
        <w:spacing w:after="0"/>
        <w:jc w:val="right"/>
        <w:rPr>
          <w:rFonts w:ascii="Times New Roman" w:hAnsi="Times New Roman" w:cs="Times New Roman"/>
          <w:color w:val="000000"/>
        </w:rPr>
      </w:pPr>
    </w:p>
    <w:p w14:paraId="084BDBF7" w14:textId="77777777" w:rsidR="0028183F" w:rsidRDefault="0028183F" w:rsidP="0028183F">
      <w:pPr>
        <w:spacing w:after="0"/>
        <w:jc w:val="right"/>
        <w:rPr>
          <w:rFonts w:ascii="Times New Roman" w:hAnsi="Times New Roman" w:cs="Times New Roman"/>
          <w:color w:val="000000"/>
        </w:rPr>
      </w:pPr>
    </w:p>
    <w:p w14:paraId="6142399E" w14:textId="77777777" w:rsidR="0028183F" w:rsidRDefault="0028183F" w:rsidP="0028183F">
      <w:pPr>
        <w:spacing w:after="0"/>
        <w:jc w:val="right"/>
        <w:rPr>
          <w:rFonts w:ascii="Times New Roman" w:hAnsi="Times New Roman" w:cs="Times New Roman"/>
          <w:color w:val="000000"/>
        </w:rPr>
      </w:pPr>
    </w:p>
    <w:p w14:paraId="44A946A7" w14:textId="77777777" w:rsidR="0028183F" w:rsidRPr="00F016C8" w:rsidRDefault="0028183F" w:rsidP="0028183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16C8">
        <w:rPr>
          <w:rFonts w:ascii="Times New Roman" w:hAnsi="Times New Roman" w:cs="Times New Roman"/>
          <w:color w:val="000000"/>
          <w:sz w:val="24"/>
          <w:szCs w:val="24"/>
        </w:rPr>
        <w:t>.........……………………………</w:t>
      </w:r>
    </w:p>
    <w:p w14:paraId="2D084FDB" w14:textId="77777777" w:rsidR="0028183F" w:rsidRPr="00F016C8" w:rsidRDefault="0028183F" w:rsidP="0028183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016C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miejscowość, data</w:t>
      </w:r>
    </w:p>
    <w:p w14:paraId="32EC6092" w14:textId="77777777" w:rsidR="0028183F" w:rsidRPr="00F016C8" w:rsidRDefault="0028183F" w:rsidP="0028183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F016C8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</w:t>
      </w:r>
    </w:p>
    <w:p w14:paraId="31419CFA" w14:textId="77777777" w:rsidR="0028183F" w:rsidRPr="00F016C8" w:rsidRDefault="0028183F" w:rsidP="0028183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F016C8">
        <w:rPr>
          <w:rFonts w:ascii="Times New Roman" w:hAnsi="Times New Roman" w:cs="Times New Roman"/>
          <w:color w:val="000000"/>
          <w:sz w:val="24"/>
          <w:szCs w:val="24"/>
        </w:rPr>
        <w:t>Dane wykonawcy (pieczęć Oferenta)</w:t>
      </w:r>
    </w:p>
    <w:p w14:paraId="3D2FF7CA" w14:textId="77777777" w:rsidR="0028183F" w:rsidRDefault="0028183F" w:rsidP="0028183F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441D978" w14:textId="77777777" w:rsidR="0028183F" w:rsidRDefault="0028183F" w:rsidP="0028183F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D40CFAD" w14:textId="77777777" w:rsidR="0028183F" w:rsidRDefault="0028183F" w:rsidP="0028183F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5A6BD5B8" w14:textId="77777777" w:rsidR="0028183F" w:rsidRDefault="0028183F" w:rsidP="0028183F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5F2E4AF" w14:textId="77777777" w:rsidR="0028183F" w:rsidRPr="00B718CD" w:rsidRDefault="0028183F" w:rsidP="0028183F">
      <w:pPr>
        <w:pStyle w:val="Tekstprzypisudolneg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023BFC8C" w14:textId="77777777" w:rsidR="0028183F" w:rsidRPr="00B718CD" w:rsidRDefault="0028183F" w:rsidP="0028183F">
      <w:pPr>
        <w:pStyle w:val="Tekstprzypisudolneg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718CD">
        <w:rPr>
          <w:rFonts w:ascii="Times New Roman" w:hAnsi="Times New Roman" w:cs="Times New Roman"/>
          <w:b/>
          <w:bCs/>
          <w:iCs/>
          <w:sz w:val="24"/>
          <w:szCs w:val="24"/>
        </w:rPr>
        <w:t>OŚWIADCZENIE</w:t>
      </w:r>
    </w:p>
    <w:p w14:paraId="52543AC9" w14:textId="77777777" w:rsidR="0028183F" w:rsidRPr="00B718CD" w:rsidRDefault="0028183F" w:rsidP="0028183F">
      <w:pPr>
        <w:pStyle w:val="Tekstprzypisudolneg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718CD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14:paraId="04600625" w14:textId="77777777" w:rsidR="0028183F" w:rsidRPr="00B718CD" w:rsidRDefault="0028183F" w:rsidP="0028183F">
      <w:pPr>
        <w:pStyle w:val="NormalnyWeb"/>
        <w:spacing w:line="360" w:lineRule="auto"/>
        <w:ind w:firstLine="567"/>
        <w:jc w:val="both"/>
      </w:pPr>
      <w:r w:rsidRPr="00B718CD">
        <w:t>Oświadczam, że wypełniłem obowiązki informacyjne przewidziane w art. 13 lub art. 14 RODO</w:t>
      </w:r>
      <w:r w:rsidRPr="00B718CD">
        <w:rPr>
          <w:vertAlign w:val="superscript"/>
        </w:rPr>
        <w:t>1)</w:t>
      </w:r>
      <w:r w:rsidRPr="00B718CD">
        <w:t xml:space="preserve"> wobec osób fizycznych, od których dane osobowe bezpośrednio lub pośrednio pozyskałem w celu ubiegania się o udzielenie zamówienia publicznego w niniejszym postępowaniu.</w:t>
      </w:r>
    </w:p>
    <w:p w14:paraId="72D86ABE" w14:textId="77777777" w:rsidR="0028183F" w:rsidRDefault="0028183F" w:rsidP="002818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383E8CA" w14:textId="77777777" w:rsidR="0028183F" w:rsidRDefault="0028183F" w:rsidP="002818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68691A2" w14:textId="77777777" w:rsidR="0028183F" w:rsidRDefault="0028183F" w:rsidP="0028183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138DBE42" w14:textId="77777777" w:rsidR="0028183F" w:rsidRPr="00F016C8" w:rsidRDefault="0028183F" w:rsidP="0028183F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3FC8AB9D" w14:textId="77777777" w:rsidR="0028183F" w:rsidRDefault="0028183F" w:rsidP="0028183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16C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016C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016C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016C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016C8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106C8460" w14:textId="77777777" w:rsidR="0028183F" w:rsidRDefault="0028183F" w:rsidP="0028183F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</w:t>
      </w:r>
    </w:p>
    <w:p w14:paraId="2E1EFE4A" w14:textId="77777777" w:rsidR="0028183F" w:rsidRDefault="0028183F" w:rsidP="0028183F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(podpis i pieczęć osoby(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ób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 uprawnionej(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14:paraId="760E2530" w14:textId="77777777" w:rsidR="0028183F" w:rsidRDefault="0028183F" w:rsidP="0028183F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do reprezentowania Wykonawcy)</w:t>
      </w:r>
    </w:p>
    <w:p w14:paraId="17B58725" w14:textId="77777777" w:rsidR="0028183F" w:rsidRDefault="0028183F" w:rsidP="0028183F">
      <w:pPr>
        <w:pStyle w:val="Standard"/>
        <w:ind w:left="431"/>
        <w:jc w:val="right"/>
        <w:rPr>
          <w:rFonts w:asciiTheme="minorHAnsi" w:hAnsiTheme="minorHAnsi" w:cstheme="minorHAnsi"/>
          <w:i/>
          <w:color w:val="FF0000"/>
          <w:sz w:val="20"/>
          <w:szCs w:val="20"/>
        </w:rPr>
      </w:pPr>
    </w:p>
    <w:p w14:paraId="2A0E4EB7" w14:textId="77777777" w:rsidR="0028183F" w:rsidRDefault="0028183F" w:rsidP="0028183F">
      <w:pPr>
        <w:pStyle w:val="Standard"/>
        <w:ind w:left="431"/>
        <w:jc w:val="right"/>
        <w:rPr>
          <w:rFonts w:asciiTheme="minorHAnsi" w:hAnsiTheme="minorHAnsi" w:cstheme="minorHAnsi"/>
          <w:i/>
          <w:color w:val="FF0000"/>
          <w:sz w:val="20"/>
          <w:szCs w:val="20"/>
        </w:rPr>
      </w:pPr>
    </w:p>
    <w:p w14:paraId="01EE85C5" w14:textId="77777777" w:rsidR="0028183F" w:rsidRDefault="0028183F" w:rsidP="0028183F">
      <w:pPr>
        <w:pStyle w:val="Standard"/>
        <w:ind w:left="431"/>
        <w:jc w:val="right"/>
        <w:rPr>
          <w:rFonts w:asciiTheme="minorHAnsi" w:hAnsiTheme="minorHAnsi" w:cstheme="minorHAnsi"/>
          <w:i/>
          <w:color w:val="FF0000"/>
          <w:sz w:val="20"/>
          <w:szCs w:val="20"/>
        </w:rPr>
      </w:pPr>
    </w:p>
    <w:p w14:paraId="368E8E64" w14:textId="77777777" w:rsidR="0028183F" w:rsidRDefault="0028183F" w:rsidP="0028183F">
      <w:pPr>
        <w:pStyle w:val="Standard"/>
        <w:ind w:left="431"/>
        <w:jc w:val="right"/>
        <w:rPr>
          <w:rFonts w:asciiTheme="minorHAnsi" w:hAnsiTheme="minorHAnsi" w:cstheme="minorHAnsi"/>
          <w:i/>
          <w:color w:val="FF0000"/>
          <w:sz w:val="20"/>
          <w:szCs w:val="20"/>
        </w:rPr>
      </w:pPr>
    </w:p>
    <w:p w14:paraId="15F9522C" w14:textId="77777777" w:rsidR="0028183F" w:rsidRDefault="0028183F" w:rsidP="0028183F">
      <w:pPr>
        <w:pStyle w:val="Standard"/>
        <w:ind w:left="431"/>
        <w:jc w:val="right"/>
        <w:rPr>
          <w:rFonts w:asciiTheme="minorHAnsi" w:hAnsiTheme="minorHAnsi" w:cstheme="minorHAnsi"/>
          <w:i/>
          <w:color w:val="FF0000"/>
          <w:sz w:val="20"/>
          <w:szCs w:val="20"/>
        </w:rPr>
      </w:pPr>
    </w:p>
    <w:p w14:paraId="73EA5D08" w14:textId="77777777" w:rsidR="0028183F" w:rsidRDefault="0028183F" w:rsidP="0028183F">
      <w:pPr>
        <w:pStyle w:val="Standard"/>
        <w:ind w:left="431"/>
        <w:jc w:val="right"/>
        <w:rPr>
          <w:rFonts w:asciiTheme="minorHAnsi" w:hAnsiTheme="minorHAnsi" w:cstheme="minorHAnsi"/>
          <w:i/>
          <w:color w:val="FF0000"/>
          <w:sz w:val="20"/>
          <w:szCs w:val="20"/>
        </w:rPr>
      </w:pPr>
    </w:p>
    <w:p w14:paraId="76B418B6" w14:textId="77777777" w:rsidR="0028183F" w:rsidRDefault="0028183F" w:rsidP="0028183F">
      <w:pPr>
        <w:pStyle w:val="Standard"/>
        <w:ind w:left="431"/>
        <w:jc w:val="right"/>
        <w:rPr>
          <w:rFonts w:asciiTheme="minorHAnsi" w:hAnsiTheme="minorHAnsi" w:cstheme="minorHAnsi"/>
          <w:i/>
          <w:color w:val="FF0000"/>
          <w:sz w:val="20"/>
          <w:szCs w:val="20"/>
        </w:rPr>
      </w:pPr>
    </w:p>
    <w:p w14:paraId="18D2232D" w14:textId="77777777" w:rsidR="0028183F" w:rsidRDefault="0028183F" w:rsidP="0028183F">
      <w:pPr>
        <w:pStyle w:val="Standard"/>
        <w:ind w:left="431"/>
        <w:jc w:val="right"/>
        <w:rPr>
          <w:rFonts w:asciiTheme="minorHAnsi" w:hAnsiTheme="minorHAnsi" w:cstheme="minorHAnsi"/>
          <w:i/>
          <w:color w:val="FF0000"/>
          <w:sz w:val="20"/>
          <w:szCs w:val="20"/>
        </w:rPr>
      </w:pPr>
    </w:p>
    <w:p w14:paraId="509C29DF" w14:textId="77777777" w:rsidR="0028183F" w:rsidRDefault="0028183F" w:rsidP="0028183F">
      <w:pPr>
        <w:pStyle w:val="Standard"/>
        <w:ind w:left="431"/>
        <w:jc w:val="right"/>
        <w:rPr>
          <w:rFonts w:asciiTheme="minorHAnsi" w:hAnsiTheme="minorHAnsi" w:cstheme="minorHAnsi"/>
          <w:i/>
          <w:color w:val="FF0000"/>
          <w:sz w:val="20"/>
          <w:szCs w:val="20"/>
        </w:rPr>
      </w:pPr>
    </w:p>
    <w:p w14:paraId="01382FCB" w14:textId="77777777" w:rsidR="0028183F" w:rsidRDefault="0028183F" w:rsidP="0028183F">
      <w:pPr>
        <w:pStyle w:val="Standard"/>
        <w:ind w:left="431"/>
        <w:jc w:val="right"/>
        <w:rPr>
          <w:rFonts w:asciiTheme="minorHAnsi" w:hAnsiTheme="minorHAnsi" w:cstheme="minorHAnsi"/>
          <w:i/>
          <w:color w:val="FF0000"/>
          <w:sz w:val="20"/>
          <w:szCs w:val="20"/>
        </w:rPr>
      </w:pPr>
    </w:p>
    <w:p w14:paraId="605A8FB1" w14:textId="77777777" w:rsidR="0028183F" w:rsidRDefault="0028183F" w:rsidP="0028183F">
      <w:pPr>
        <w:pStyle w:val="Standard"/>
        <w:ind w:left="431"/>
        <w:jc w:val="right"/>
        <w:rPr>
          <w:rFonts w:asciiTheme="minorHAnsi" w:hAnsiTheme="minorHAnsi" w:cstheme="minorHAnsi"/>
          <w:i/>
          <w:color w:val="FF0000"/>
          <w:sz w:val="20"/>
          <w:szCs w:val="20"/>
        </w:rPr>
      </w:pPr>
    </w:p>
    <w:p w14:paraId="046CFC55" w14:textId="77777777" w:rsidR="0028183F" w:rsidRDefault="0028183F" w:rsidP="0028183F">
      <w:pPr>
        <w:pStyle w:val="Standard"/>
        <w:ind w:left="431"/>
        <w:jc w:val="right"/>
        <w:rPr>
          <w:rFonts w:asciiTheme="minorHAnsi" w:hAnsiTheme="minorHAnsi" w:cstheme="minorHAnsi"/>
          <w:i/>
          <w:color w:val="FF0000"/>
          <w:sz w:val="20"/>
          <w:szCs w:val="20"/>
        </w:rPr>
      </w:pPr>
    </w:p>
    <w:p w14:paraId="2C796D89" w14:textId="77777777" w:rsidR="0028183F" w:rsidRDefault="0028183F" w:rsidP="0028183F">
      <w:pPr>
        <w:pStyle w:val="Standard"/>
        <w:ind w:left="431"/>
        <w:jc w:val="right"/>
        <w:rPr>
          <w:rFonts w:asciiTheme="minorHAnsi" w:hAnsiTheme="minorHAnsi" w:cstheme="minorHAnsi"/>
          <w:i/>
          <w:color w:val="FF0000"/>
          <w:sz w:val="20"/>
          <w:szCs w:val="20"/>
        </w:rPr>
      </w:pPr>
    </w:p>
    <w:p w14:paraId="4C4F3D4E" w14:textId="77777777" w:rsidR="0028183F" w:rsidRDefault="0028183F" w:rsidP="0028183F">
      <w:pPr>
        <w:pStyle w:val="Standard"/>
        <w:ind w:left="431"/>
        <w:jc w:val="right"/>
        <w:rPr>
          <w:rFonts w:asciiTheme="minorHAnsi" w:hAnsiTheme="minorHAnsi" w:cstheme="minorHAnsi"/>
          <w:i/>
          <w:color w:val="FF0000"/>
          <w:sz w:val="20"/>
          <w:szCs w:val="20"/>
        </w:rPr>
      </w:pPr>
    </w:p>
    <w:p w14:paraId="031E8984" w14:textId="77777777" w:rsidR="0028183F" w:rsidRDefault="0028183F" w:rsidP="0028183F">
      <w:pPr>
        <w:pStyle w:val="Standard"/>
        <w:ind w:left="431"/>
        <w:jc w:val="right"/>
        <w:rPr>
          <w:rFonts w:asciiTheme="minorHAnsi" w:hAnsiTheme="minorHAnsi" w:cstheme="minorHAnsi"/>
          <w:i/>
          <w:color w:val="FF0000"/>
          <w:sz w:val="20"/>
          <w:szCs w:val="20"/>
        </w:rPr>
      </w:pPr>
    </w:p>
    <w:p w14:paraId="7F4D167B" w14:textId="77777777" w:rsidR="0028183F" w:rsidRDefault="0028183F" w:rsidP="0028183F">
      <w:pPr>
        <w:pStyle w:val="Standard"/>
        <w:ind w:left="431"/>
        <w:jc w:val="right"/>
        <w:rPr>
          <w:rFonts w:asciiTheme="minorHAnsi" w:hAnsiTheme="minorHAnsi" w:cstheme="minorHAnsi"/>
          <w:i/>
          <w:color w:val="FF0000"/>
          <w:sz w:val="20"/>
          <w:szCs w:val="20"/>
        </w:rPr>
      </w:pPr>
    </w:p>
    <w:p w14:paraId="244D21B3" w14:textId="77777777" w:rsidR="00E7299A" w:rsidRDefault="00E7299A" w:rsidP="0028183F">
      <w:pPr>
        <w:pStyle w:val="Standard"/>
        <w:ind w:left="431"/>
        <w:jc w:val="right"/>
        <w:rPr>
          <w:rFonts w:asciiTheme="minorHAnsi" w:hAnsiTheme="minorHAnsi" w:cstheme="minorHAnsi"/>
          <w:i/>
          <w:color w:val="FF0000"/>
          <w:sz w:val="20"/>
          <w:szCs w:val="20"/>
        </w:rPr>
      </w:pPr>
    </w:p>
    <w:p w14:paraId="6AFA931D" w14:textId="77777777" w:rsidR="00E7299A" w:rsidRDefault="00E7299A" w:rsidP="0028183F">
      <w:pPr>
        <w:pStyle w:val="Standard"/>
        <w:ind w:left="431"/>
        <w:jc w:val="right"/>
        <w:rPr>
          <w:rFonts w:asciiTheme="minorHAnsi" w:hAnsiTheme="minorHAnsi" w:cstheme="minorHAnsi"/>
          <w:i/>
          <w:color w:val="FF0000"/>
          <w:sz w:val="20"/>
          <w:szCs w:val="20"/>
        </w:rPr>
      </w:pPr>
    </w:p>
    <w:p w14:paraId="11FF3684" w14:textId="77777777" w:rsidR="0028183F" w:rsidRDefault="0028183F" w:rsidP="0028183F">
      <w:pPr>
        <w:pStyle w:val="Standard"/>
        <w:ind w:left="431"/>
        <w:jc w:val="right"/>
        <w:rPr>
          <w:rFonts w:asciiTheme="minorHAnsi" w:hAnsiTheme="minorHAnsi" w:cstheme="minorHAnsi"/>
          <w:i/>
          <w:color w:val="FF0000"/>
          <w:sz w:val="20"/>
          <w:szCs w:val="20"/>
        </w:rPr>
      </w:pPr>
    </w:p>
    <w:p w14:paraId="41EDE705" w14:textId="06DB2C04" w:rsidR="008D1176" w:rsidRPr="007177A7" w:rsidRDefault="008D1176" w:rsidP="008D1176">
      <w:pPr>
        <w:spacing w:after="0"/>
        <w:jc w:val="right"/>
        <w:rPr>
          <w:rFonts w:ascii="Arial" w:hAnsi="Arial" w:cs="Arial"/>
          <w:b/>
          <w:color w:val="FFFFFF" w:themeColor="background1"/>
          <w:sz w:val="24"/>
          <w:szCs w:val="24"/>
        </w:rPr>
      </w:pPr>
      <w:r>
        <w:rPr>
          <w:rFonts w:ascii="Arial" w:hAnsi="Arial" w:cs="Arial"/>
          <w:b/>
          <w:color w:val="FFFFFF" w:themeColor="background1"/>
          <w:sz w:val="24"/>
          <w:szCs w:val="24"/>
        </w:rPr>
        <w:lastRenderedPageBreak/>
        <w:t xml:space="preserve">esie </w:t>
      </w:r>
    </w:p>
    <w:p w14:paraId="5EC47BAA" w14:textId="77777777" w:rsidR="008D1176" w:rsidRPr="008374C9" w:rsidRDefault="008D1176" w:rsidP="008D1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74B5" w:themeFill="accent1" w:themeFillShade="BF"/>
        <w:spacing w:after="0"/>
        <w:jc w:val="center"/>
        <w:rPr>
          <w:rFonts w:ascii="Arial" w:hAnsi="Arial" w:cs="Arial"/>
          <w:b/>
          <w:color w:val="FFFFFF" w:themeColor="background1"/>
          <w:sz w:val="24"/>
          <w:szCs w:val="24"/>
        </w:rPr>
      </w:pPr>
      <w:r>
        <w:rPr>
          <w:rFonts w:ascii="Arial" w:hAnsi="Arial" w:cs="Arial"/>
          <w:b/>
          <w:color w:val="FFFFFF" w:themeColor="background1"/>
          <w:sz w:val="24"/>
          <w:szCs w:val="24"/>
        </w:rPr>
        <w:t>Wzór oświadczenia wymaganego od wykonawcy w zakresie wypełnienia obowiązków</w:t>
      </w:r>
      <w:r w:rsidRPr="003A3206">
        <w:rPr>
          <w:rFonts w:ascii="Arial" w:hAnsi="Arial" w:cs="Arial"/>
          <w:b/>
          <w:color w:val="FFFFFF" w:themeColor="background1"/>
          <w:sz w:val="24"/>
          <w:szCs w:val="24"/>
        </w:rPr>
        <w:t xml:space="preserve"> informacyjn</w:t>
      </w:r>
      <w:r>
        <w:rPr>
          <w:rFonts w:ascii="Arial" w:hAnsi="Arial" w:cs="Arial"/>
          <w:b/>
          <w:color w:val="FFFFFF" w:themeColor="background1"/>
          <w:sz w:val="24"/>
          <w:szCs w:val="24"/>
        </w:rPr>
        <w:t xml:space="preserve">ych wynikających z RODO </w:t>
      </w:r>
    </w:p>
    <w:p w14:paraId="32C90239" w14:textId="77777777" w:rsidR="008D1176" w:rsidRDefault="008D1176" w:rsidP="008D1176">
      <w:pPr>
        <w:spacing w:before="120" w:after="120"/>
        <w:rPr>
          <w:rFonts w:ascii="Arial" w:hAnsi="Arial" w:cs="Arial"/>
          <w:i/>
          <w:u w:val="single"/>
        </w:rPr>
      </w:pPr>
    </w:p>
    <w:p w14:paraId="646719E6" w14:textId="77777777" w:rsidR="008D1176" w:rsidRPr="00DE6A36" w:rsidRDefault="008D1176" w:rsidP="008D1176">
      <w:pPr>
        <w:shd w:val="clear" w:color="auto" w:fill="D9D9D9" w:themeFill="background1" w:themeFillShade="D9"/>
        <w:spacing w:before="120" w:after="120" w:line="360" w:lineRule="auto"/>
        <w:jc w:val="center"/>
        <w:rPr>
          <w:rFonts w:ascii="Arial" w:hAnsi="Arial" w:cs="Arial"/>
          <w:i/>
          <w:sz w:val="20"/>
          <w:szCs w:val="20"/>
          <w:u w:val="single"/>
        </w:rPr>
      </w:pPr>
      <w:r w:rsidRPr="00DE6A36">
        <w:rPr>
          <w:rFonts w:ascii="Arial" w:hAnsi="Arial" w:cs="Arial"/>
          <w:i/>
          <w:sz w:val="20"/>
          <w:szCs w:val="20"/>
          <w:u w:val="single"/>
        </w:rPr>
        <w:t>Wprowadzenie</w:t>
      </w:r>
    </w:p>
    <w:p w14:paraId="62597A8C" w14:textId="77777777" w:rsidR="008D1176" w:rsidRDefault="008D1176" w:rsidP="008D1176">
      <w:pPr>
        <w:shd w:val="clear" w:color="auto" w:fill="D9D9D9" w:themeFill="background1" w:themeFillShade="D9"/>
        <w:spacing w:before="120" w:after="12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Wykonawca ubiegając się o udzielenie zamówienia publicznego jest zobowiązany do wypełnienia wszystkich obowiązków formalno-prawnych związanych z udziałem w postępowaniu. Do obowiązków tych należą m.in. obowiązki wynikające z RODO</w:t>
      </w:r>
      <w:r>
        <w:rPr>
          <w:rStyle w:val="Odwoanieprzypisudolnego"/>
          <w:rFonts w:ascii="Arial" w:hAnsi="Arial" w:cs="Arial"/>
          <w:i/>
          <w:sz w:val="20"/>
          <w:szCs w:val="20"/>
        </w:rPr>
        <w:footnoteReference w:id="2"/>
      </w:r>
      <w:r>
        <w:rPr>
          <w:rFonts w:ascii="Arial" w:hAnsi="Arial" w:cs="Arial"/>
          <w:i/>
          <w:sz w:val="20"/>
          <w:szCs w:val="20"/>
          <w:vertAlign w:val="superscript"/>
        </w:rPr>
        <w:t>)</w:t>
      </w:r>
      <w:r>
        <w:rPr>
          <w:rFonts w:ascii="Arial" w:hAnsi="Arial" w:cs="Arial"/>
          <w:i/>
          <w:sz w:val="20"/>
          <w:szCs w:val="20"/>
        </w:rPr>
        <w:t xml:space="preserve">, w szczególności obowiązek informacyjny przewidziany w </w:t>
      </w:r>
      <w:r w:rsidRPr="00DA6B14">
        <w:rPr>
          <w:rFonts w:ascii="Arial" w:hAnsi="Arial" w:cs="Arial"/>
          <w:b/>
          <w:i/>
          <w:sz w:val="20"/>
          <w:szCs w:val="20"/>
        </w:rPr>
        <w:t>art. 13 RODO</w:t>
      </w:r>
      <w:r>
        <w:rPr>
          <w:rFonts w:ascii="Arial" w:hAnsi="Arial" w:cs="Arial"/>
          <w:i/>
          <w:sz w:val="20"/>
          <w:szCs w:val="20"/>
        </w:rPr>
        <w:t xml:space="preserve"> względem osób fizycznych,</w:t>
      </w:r>
      <w:r w:rsidRPr="005A78DB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których dane osobowe dotyczą i od których dane te wykonawca </w:t>
      </w:r>
      <w:r w:rsidRPr="008326E0">
        <w:rPr>
          <w:rFonts w:ascii="Arial" w:hAnsi="Arial" w:cs="Arial"/>
          <w:i/>
          <w:sz w:val="20"/>
          <w:szCs w:val="20"/>
          <w:u w:val="single"/>
        </w:rPr>
        <w:t>bezpośrednio</w:t>
      </w:r>
      <w:r w:rsidRPr="008326E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pozyskał. Jednakże obowiązek informacyjny wynikający z art. 13 RODO nie będzie miał </w:t>
      </w:r>
      <w:r w:rsidRPr="00556066">
        <w:rPr>
          <w:rFonts w:ascii="Arial" w:hAnsi="Arial" w:cs="Arial"/>
          <w:i/>
          <w:sz w:val="20"/>
          <w:szCs w:val="20"/>
        </w:rPr>
        <w:t>zastosowania, gdy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556066">
        <w:rPr>
          <w:rFonts w:ascii="Arial" w:hAnsi="Arial" w:cs="Arial"/>
          <w:i/>
          <w:sz w:val="20"/>
          <w:szCs w:val="20"/>
        </w:rPr>
        <w:t>i w zakresie</w:t>
      </w:r>
      <w:r>
        <w:rPr>
          <w:rFonts w:ascii="Arial" w:hAnsi="Arial" w:cs="Arial"/>
          <w:i/>
          <w:sz w:val="20"/>
          <w:szCs w:val="20"/>
        </w:rPr>
        <w:t>,</w:t>
      </w:r>
      <w:r w:rsidRPr="00556066">
        <w:rPr>
          <w:rFonts w:ascii="Arial" w:hAnsi="Arial" w:cs="Arial"/>
          <w:i/>
          <w:sz w:val="20"/>
          <w:szCs w:val="20"/>
        </w:rPr>
        <w:t xml:space="preserve"> w jakim osoba</w:t>
      </w:r>
      <w:r>
        <w:rPr>
          <w:rFonts w:ascii="Arial" w:hAnsi="Arial" w:cs="Arial"/>
          <w:i/>
          <w:sz w:val="20"/>
          <w:szCs w:val="20"/>
        </w:rPr>
        <w:t xml:space="preserve"> fizyczna</w:t>
      </w:r>
      <w:r w:rsidRPr="00556066">
        <w:rPr>
          <w:rFonts w:ascii="Arial" w:hAnsi="Arial" w:cs="Arial"/>
          <w:i/>
          <w:sz w:val="20"/>
          <w:szCs w:val="20"/>
        </w:rPr>
        <w:t>, której dane dotyczą</w:t>
      </w:r>
      <w:r>
        <w:rPr>
          <w:rFonts w:ascii="Arial" w:hAnsi="Arial" w:cs="Arial"/>
          <w:i/>
          <w:sz w:val="20"/>
          <w:szCs w:val="20"/>
        </w:rPr>
        <w:t>,</w:t>
      </w:r>
      <w:r w:rsidRPr="00556066">
        <w:rPr>
          <w:rFonts w:ascii="Arial" w:hAnsi="Arial" w:cs="Arial"/>
          <w:i/>
          <w:sz w:val="20"/>
          <w:szCs w:val="20"/>
        </w:rPr>
        <w:t xml:space="preserve"> dysponuje już tymi informacjami</w:t>
      </w:r>
      <w:r>
        <w:rPr>
          <w:rFonts w:ascii="Arial" w:hAnsi="Arial" w:cs="Arial"/>
          <w:i/>
          <w:sz w:val="20"/>
          <w:szCs w:val="20"/>
        </w:rPr>
        <w:t xml:space="preserve"> (vide: art. 13 ust. 4).</w:t>
      </w:r>
    </w:p>
    <w:p w14:paraId="1DBF3F94" w14:textId="77777777" w:rsidR="008D1176" w:rsidRDefault="008D1176" w:rsidP="008D1176">
      <w:pPr>
        <w:shd w:val="clear" w:color="auto" w:fill="D9D9D9" w:themeFill="background1" w:themeFillShade="D9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Ponadto wykonawca będzie musiał wypełnić obowiązek informacyjny wynikający z </w:t>
      </w:r>
      <w:r w:rsidRPr="00DA6B14">
        <w:rPr>
          <w:rFonts w:ascii="Arial" w:hAnsi="Arial" w:cs="Arial"/>
          <w:b/>
          <w:i/>
          <w:sz w:val="20"/>
          <w:szCs w:val="20"/>
        </w:rPr>
        <w:t>art. 14 RODO</w:t>
      </w:r>
      <w:r>
        <w:rPr>
          <w:rFonts w:ascii="Arial" w:hAnsi="Arial" w:cs="Arial"/>
          <w:i/>
          <w:sz w:val="20"/>
          <w:szCs w:val="20"/>
        </w:rPr>
        <w:t xml:space="preserve"> względem osób fizycznych,</w:t>
      </w:r>
      <w:r w:rsidRPr="005A78DB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których dane przekazuje zamawiającemu i których dane </w:t>
      </w:r>
      <w:r w:rsidRPr="008326E0">
        <w:rPr>
          <w:rFonts w:ascii="Arial" w:hAnsi="Arial" w:cs="Arial"/>
          <w:i/>
          <w:sz w:val="20"/>
          <w:szCs w:val="20"/>
          <w:u w:val="single"/>
        </w:rPr>
        <w:t>pośrednio</w:t>
      </w:r>
      <w:r w:rsidRPr="008326E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pozyskał, chyba że ma zastosowanie co najmniej jedno z włączeń, o których mowa w art. 14 ust. 5 RODO.</w:t>
      </w:r>
    </w:p>
    <w:p w14:paraId="4CF6C7C3" w14:textId="77777777" w:rsidR="008D1176" w:rsidRDefault="008D1176" w:rsidP="008D1176">
      <w:pPr>
        <w:shd w:val="clear" w:color="auto" w:fill="D9D9D9" w:themeFill="background1" w:themeFillShade="D9"/>
        <w:spacing w:before="120" w:after="0" w:line="36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  <w:r w:rsidRPr="00F068A2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W celu 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zapewnienia, że wykonawca wypełnił ww. obowiązki informacyjne oraz ochrony </w:t>
      </w:r>
      <w:r w:rsidRPr="00F068A2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prawnie uzasadnionych interesów osoby 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trzeciej, której dane</w:t>
      </w:r>
      <w:r w:rsidRPr="00F068A2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 zostały przekazane w 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związku z udziałem </w:t>
      </w:r>
      <w:r w:rsidRPr="00F068A2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wykonawcy w 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postępowaniu, zaleca się </w:t>
      </w:r>
      <w:r w:rsidRPr="00F068A2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zobowiązanie wykonawcy do złożenia w postępowaniu o udzielenie zamówienia publicznego oświadczenia o</w:t>
      </w:r>
      <w:r w:rsidRPr="00FD6D17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wypełnieniu przez niego obowiązków informacyjnych</w:t>
      </w:r>
      <w:r w:rsidRPr="00FD6D17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przewidzianych</w:t>
      </w:r>
      <w:r w:rsidRPr="00FD6D17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 w art. 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13 lub</w:t>
      </w:r>
      <w:r w:rsidRPr="00FD6D17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art. </w:t>
      </w:r>
      <w:r w:rsidRPr="00FD6D17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14 RODO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.</w:t>
      </w:r>
    </w:p>
    <w:p w14:paraId="325A6A1E" w14:textId="77777777" w:rsidR="008D1176" w:rsidRDefault="008D1176" w:rsidP="008D1176">
      <w:pPr>
        <w:shd w:val="clear" w:color="auto" w:fill="D9D9D9" w:themeFill="background1" w:themeFillShade="D9"/>
        <w:spacing w:before="120"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6F7653">
        <w:rPr>
          <w:rFonts w:ascii="Arial" w:hAnsi="Arial" w:cs="Arial"/>
          <w:i/>
          <w:sz w:val="20"/>
          <w:szCs w:val="20"/>
        </w:rPr>
        <w:t xml:space="preserve">Zamieszczone poniżej zapisy stanowią </w:t>
      </w:r>
      <w:r>
        <w:rPr>
          <w:rFonts w:ascii="Arial" w:hAnsi="Arial" w:cs="Arial"/>
          <w:i/>
          <w:sz w:val="20"/>
          <w:szCs w:val="20"/>
        </w:rPr>
        <w:t>przykładowy wzór</w:t>
      </w:r>
      <w:r w:rsidRPr="006F7653">
        <w:rPr>
          <w:rFonts w:ascii="Arial" w:hAnsi="Arial" w:cs="Arial"/>
          <w:i/>
          <w:sz w:val="20"/>
          <w:szCs w:val="20"/>
        </w:rPr>
        <w:t xml:space="preserve"> oświadc</w:t>
      </w:r>
      <w:r>
        <w:rPr>
          <w:rFonts w:ascii="Arial" w:hAnsi="Arial" w:cs="Arial"/>
          <w:i/>
          <w:sz w:val="20"/>
          <w:szCs w:val="20"/>
        </w:rPr>
        <w:t>zenia wymaganego od wykonawcy w </w:t>
      </w:r>
      <w:r w:rsidRPr="006F7653">
        <w:rPr>
          <w:rFonts w:ascii="Arial" w:hAnsi="Arial" w:cs="Arial"/>
          <w:i/>
          <w:sz w:val="20"/>
          <w:szCs w:val="20"/>
        </w:rPr>
        <w:t xml:space="preserve">zakresie wypełnienia </w:t>
      </w:r>
      <w:r>
        <w:rPr>
          <w:rFonts w:ascii="Arial" w:hAnsi="Arial" w:cs="Arial"/>
          <w:i/>
          <w:sz w:val="20"/>
          <w:szCs w:val="20"/>
        </w:rPr>
        <w:t xml:space="preserve">przez niego </w:t>
      </w:r>
      <w:r w:rsidRPr="006F7653">
        <w:rPr>
          <w:rFonts w:ascii="Arial" w:hAnsi="Arial" w:cs="Arial"/>
          <w:i/>
          <w:sz w:val="20"/>
          <w:szCs w:val="20"/>
        </w:rPr>
        <w:t>obowiązków informacyjnych przewidzianych w art. 13 lub art. 14 RODO</w:t>
      </w:r>
      <w:r>
        <w:rPr>
          <w:rFonts w:ascii="Arial" w:hAnsi="Arial" w:cs="Arial"/>
          <w:i/>
          <w:sz w:val="20"/>
          <w:szCs w:val="20"/>
        </w:rPr>
        <w:t>. Oświadczenie takie, wymagane przez zamawiającego w SIWZ, byłoby składane w ofercie</w:t>
      </w:r>
      <w:r w:rsidRPr="006F7653">
        <w:rPr>
          <w:rFonts w:ascii="Arial" w:hAnsi="Arial" w:cs="Arial"/>
          <w:i/>
          <w:sz w:val="20"/>
          <w:szCs w:val="20"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20"/>
          <w:szCs w:val="20"/>
        </w:rPr>
        <w:t>Proponuje się, aby treść oświadczenia została ujęta przez zamawiającego we wzorze formularza ofertowego.</w:t>
      </w:r>
    </w:p>
    <w:p w14:paraId="51A5D86A" w14:textId="77777777" w:rsidR="008D1176" w:rsidRPr="001368D3" w:rsidRDefault="008D1176" w:rsidP="008D1176">
      <w:pPr>
        <w:shd w:val="clear" w:color="auto" w:fill="D9D9D9" w:themeFill="background1" w:themeFillShade="D9"/>
        <w:spacing w:before="120" w:after="0" w:line="360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1368D3">
        <w:rPr>
          <w:rFonts w:ascii="Arial" w:hAnsi="Arial" w:cs="Arial"/>
          <w:b/>
          <w:bCs/>
          <w:i/>
          <w:sz w:val="20"/>
          <w:szCs w:val="20"/>
        </w:rPr>
        <w:t xml:space="preserve">Poniższy wzór oświadczenia ma charakter przykładowy i należy go traktować jako materiał pomocniczy, który może być przydatny w związku z potrzebą zapewniania przestrzegania przepisów o ochronie danych osobowych w zamówieniach publicznych. </w:t>
      </w:r>
    </w:p>
    <w:p w14:paraId="626C3A57" w14:textId="77777777" w:rsidR="008D1176" w:rsidRDefault="008D1176" w:rsidP="008D1176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6D0701A8" w14:textId="77777777" w:rsidR="008D1176" w:rsidRDefault="008D1176" w:rsidP="008D1176">
      <w:pPr>
        <w:spacing w:after="0"/>
        <w:jc w:val="both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i/>
          <w:sz w:val="20"/>
          <w:szCs w:val="20"/>
        </w:rPr>
        <w:t xml:space="preserve">WZÓR OŚWIADCZENIA </w:t>
      </w:r>
      <w:r w:rsidRPr="001368D3">
        <w:rPr>
          <w:rFonts w:ascii="Arial" w:hAnsi="Arial" w:cs="Arial"/>
          <w:i/>
          <w:sz w:val="20"/>
          <w:szCs w:val="20"/>
        </w:rPr>
        <w:t>WYMAGANEGO OD WYKONAWCY W ZAKRESIE WYPEŁNIENIA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1368D3">
        <w:rPr>
          <w:rFonts w:ascii="Arial" w:hAnsi="Arial" w:cs="Arial"/>
          <w:i/>
          <w:sz w:val="20"/>
          <w:szCs w:val="20"/>
        </w:rPr>
        <w:t>OBOWIĄZKÓW INFORMACYJNYCH PRZEWIDZIANYCH W ART. 13 LUB ART. 14 RODO</w:t>
      </w:r>
    </w:p>
    <w:p w14:paraId="40D77302" w14:textId="77777777" w:rsidR="008D1176" w:rsidRDefault="008D1176" w:rsidP="008D1176">
      <w:pPr>
        <w:spacing w:after="0"/>
        <w:jc w:val="right"/>
        <w:rPr>
          <w:rFonts w:ascii="Times New Roman" w:hAnsi="Times New Roman" w:cs="Times New Roman"/>
          <w:color w:val="000000"/>
        </w:rPr>
      </w:pPr>
    </w:p>
    <w:p w14:paraId="4D984F5B" w14:textId="77777777" w:rsidR="0028183F" w:rsidRDefault="0028183F" w:rsidP="008D1176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14:paraId="33A36AC5" w14:textId="77777777" w:rsidR="0028183F" w:rsidRDefault="0028183F" w:rsidP="008D1176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14:paraId="39F2ECD2" w14:textId="77777777" w:rsidR="008D1176" w:rsidRPr="009776EB" w:rsidRDefault="008D1176" w:rsidP="009776EB">
      <w:pPr>
        <w:pStyle w:val="Standard"/>
        <w:ind w:left="431"/>
        <w:jc w:val="right"/>
        <w:rPr>
          <w:rFonts w:asciiTheme="minorHAnsi" w:hAnsiTheme="minorHAnsi" w:cstheme="minorHAnsi"/>
          <w:i/>
          <w:color w:val="FF0000"/>
          <w:sz w:val="20"/>
          <w:szCs w:val="20"/>
        </w:rPr>
      </w:pPr>
    </w:p>
    <w:sectPr w:rsidR="008D1176" w:rsidRPr="009776EB" w:rsidSect="000D113E">
      <w:headerReference w:type="default" r:id="rId8"/>
      <w:footerReference w:type="default" r:id="rId9"/>
      <w:pgSz w:w="11906" w:h="16838"/>
      <w:pgMar w:top="993" w:right="849" w:bottom="567" w:left="1134" w:header="426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450A4F" w14:textId="77777777" w:rsidR="00333B4C" w:rsidRDefault="00333B4C" w:rsidP="00616824">
      <w:pPr>
        <w:spacing w:after="0" w:line="240" w:lineRule="auto"/>
      </w:pPr>
      <w:r>
        <w:separator/>
      </w:r>
    </w:p>
  </w:endnote>
  <w:endnote w:type="continuationSeparator" w:id="0">
    <w:p w14:paraId="59E4EB6E" w14:textId="77777777" w:rsidR="00333B4C" w:rsidRDefault="00333B4C" w:rsidP="00616824">
      <w:pPr>
        <w:spacing w:after="0" w:line="240" w:lineRule="auto"/>
      </w:pPr>
      <w:r>
        <w:continuationSeparator/>
      </w:r>
    </w:p>
  </w:endnote>
  <w:endnote w:type="continuationNotice" w:id="1">
    <w:p w14:paraId="3A343394" w14:textId="77777777" w:rsidR="00333B4C" w:rsidRDefault="00333B4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 Mincho Light J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EKKD+TimesNewRoman">
    <w:altName w:val="Times New Roman"/>
    <w:charset w:val="00"/>
    <w:family w:val="roman"/>
    <w:pitch w:val="default"/>
  </w:font>
  <w:font w:name="Thorndale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4703396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DF8D250" w14:textId="77777777" w:rsidR="005A5700" w:rsidRDefault="005A5700">
            <w:pPr>
              <w:pStyle w:val="Stopka"/>
              <w:jc w:val="right"/>
            </w:pPr>
          </w:p>
          <w:p w14:paraId="428C66CE" w14:textId="77777777" w:rsidR="005A5700" w:rsidRDefault="005A5700">
            <w:pPr>
              <w:pStyle w:val="Stopka"/>
              <w:jc w:val="right"/>
            </w:pPr>
          </w:p>
          <w:p w14:paraId="486EAC09" w14:textId="77777777" w:rsidR="005B1FF6" w:rsidRDefault="00D71620">
            <w:pPr>
              <w:pStyle w:val="Stopka"/>
              <w:jc w:val="right"/>
            </w:pPr>
          </w:p>
        </w:sdtContent>
      </w:sdt>
    </w:sdtContent>
  </w:sdt>
  <w:p w14:paraId="58CABB05" w14:textId="7B585246" w:rsidR="005B1FF6" w:rsidRPr="000313FA" w:rsidRDefault="005B1FF6" w:rsidP="000313FA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CC0EF6" w14:textId="77777777" w:rsidR="00333B4C" w:rsidRDefault="00333B4C" w:rsidP="00616824">
      <w:pPr>
        <w:spacing w:after="0" w:line="240" w:lineRule="auto"/>
      </w:pPr>
      <w:r>
        <w:separator/>
      </w:r>
    </w:p>
  </w:footnote>
  <w:footnote w:type="continuationSeparator" w:id="0">
    <w:p w14:paraId="56D62A39" w14:textId="77777777" w:rsidR="00333B4C" w:rsidRDefault="00333B4C" w:rsidP="00616824">
      <w:pPr>
        <w:spacing w:after="0" w:line="240" w:lineRule="auto"/>
      </w:pPr>
      <w:r>
        <w:continuationSeparator/>
      </w:r>
    </w:p>
  </w:footnote>
  <w:footnote w:type="continuationNotice" w:id="1">
    <w:p w14:paraId="42777D0C" w14:textId="77777777" w:rsidR="00333B4C" w:rsidRDefault="00333B4C">
      <w:pPr>
        <w:spacing w:after="0" w:line="240" w:lineRule="auto"/>
      </w:pPr>
    </w:p>
  </w:footnote>
  <w:footnote w:id="2">
    <w:p w14:paraId="66B173B4" w14:textId="77777777" w:rsidR="008D1176" w:rsidRPr="003A3206" w:rsidRDefault="008D1176" w:rsidP="008D1176">
      <w:pPr>
        <w:pStyle w:val="Tekstprzypisudolnego"/>
        <w:ind w:left="284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40B0B85A" w14:textId="77777777" w:rsidR="008D1176" w:rsidRDefault="008D1176" w:rsidP="008D117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14EDF" w14:textId="5BAE5E34" w:rsidR="00B43F02" w:rsidRPr="00C44FEA" w:rsidRDefault="00D861B3" w:rsidP="000D113E">
    <w:pPr>
      <w:pStyle w:val="Tekstpodstawowy"/>
      <w:tabs>
        <w:tab w:val="center" w:pos="4819"/>
        <w:tab w:val="left" w:pos="4963"/>
        <w:tab w:val="left" w:pos="5672"/>
      </w:tabs>
      <w:jc w:val="center"/>
      <w:rPr>
        <w:sz w:val="16"/>
        <w:szCs w:val="16"/>
      </w:rPr>
    </w:pPr>
    <w:r>
      <w:rPr>
        <w:noProof/>
      </w:rPr>
      <w:drawing>
        <wp:inline distT="0" distB="0" distL="0" distR="0" wp14:anchorId="33BB433E" wp14:editId="320F7A64">
          <wp:extent cx="5760720" cy="608330"/>
          <wp:effectExtent l="0" t="0" r="0" b="1270"/>
          <wp:docPr id="17739315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1851367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FBB8786" w14:textId="6C8A6C0A" w:rsidR="00B43F02" w:rsidRPr="00EE0FBD" w:rsidRDefault="00B43F02" w:rsidP="00B43F02">
    <w:pPr>
      <w:widowControl w:val="0"/>
      <w:tabs>
        <w:tab w:val="center" w:pos="4819"/>
        <w:tab w:val="left" w:pos="4963"/>
        <w:tab w:val="left" w:pos="5672"/>
      </w:tabs>
      <w:suppressAutoHyphens/>
      <w:spacing w:after="0" w:line="276" w:lineRule="auto"/>
      <w:jc w:val="center"/>
      <w:rPr>
        <w:rFonts w:ascii="Calibri" w:eastAsia="Lucida Sans Unicode" w:hAnsi="Calibri" w:cs="Calibri"/>
        <w:kern w:val="1"/>
        <w:sz w:val="18"/>
        <w:szCs w:val="18"/>
        <w:lang w:eastAsia="ar-SA"/>
      </w:rPr>
    </w:pPr>
    <w:bookmarkStart w:id="0" w:name="_Hlk183005680"/>
    <w:r w:rsidRPr="00EE0FBD">
      <w:rPr>
        <w:rFonts w:ascii="Calibri" w:eastAsia="Lucida Sans Unicode" w:hAnsi="Calibri" w:cs="Calibri"/>
        <w:kern w:val="1"/>
        <w:sz w:val="18"/>
        <w:szCs w:val="18"/>
        <w:lang w:eastAsia="ar-SA"/>
      </w:rPr>
      <w:t xml:space="preserve">POSTĘPOWANIE O UDZIELENIE ZAMÓWIENIA NR </w:t>
    </w:r>
    <w:r>
      <w:rPr>
        <w:rFonts w:ascii="Cambria" w:hAnsi="Cambria"/>
        <w:sz w:val="16"/>
        <w:szCs w:val="16"/>
      </w:rPr>
      <w:t>PCPR.IV.0121-3.1.6.</w:t>
    </w:r>
    <w:r w:rsidR="0045041E">
      <w:rPr>
        <w:rFonts w:ascii="Cambria" w:hAnsi="Cambria"/>
        <w:sz w:val="16"/>
        <w:szCs w:val="16"/>
      </w:rPr>
      <w:t>5</w:t>
    </w:r>
    <w:r>
      <w:rPr>
        <w:rFonts w:ascii="Cambria" w:hAnsi="Cambria"/>
        <w:sz w:val="16"/>
        <w:szCs w:val="16"/>
      </w:rPr>
      <w:t>.2024</w:t>
    </w:r>
  </w:p>
  <w:p w14:paraId="284AD03C" w14:textId="6E67DE01" w:rsidR="00B43F02" w:rsidRPr="00EE0FBD" w:rsidRDefault="00B43F02" w:rsidP="00B43F02">
    <w:pPr>
      <w:widowControl w:val="0"/>
      <w:tabs>
        <w:tab w:val="center" w:pos="4819"/>
        <w:tab w:val="left" w:pos="4963"/>
        <w:tab w:val="left" w:pos="5672"/>
      </w:tabs>
      <w:suppressAutoHyphens/>
      <w:spacing w:after="0" w:line="276" w:lineRule="auto"/>
      <w:jc w:val="center"/>
      <w:rPr>
        <w:rFonts w:ascii="Calibri" w:eastAsia="Lucida Sans Unicode" w:hAnsi="Calibri" w:cs="Calibri"/>
        <w:b/>
        <w:i/>
        <w:kern w:val="1"/>
        <w:sz w:val="18"/>
        <w:szCs w:val="18"/>
        <w:lang w:eastAsia="ar-SA"/>
      </w:rPr>
    </w:pPr>
    <w:bookmarkStart w:id="1" w:name="_Hlk183005736"/>
    <w:r>
      <w:rPr>
        <w:rFonts w:ascii="Calibri" w:eastAsia="Lucida Sans Unicode" w:hAnsi="Calibri" w:cs="Calibri"/>
        <w:b/>
        <w:i/>
        <w:kern w:val="1"/>
        <w:sz w:val="18"/>
        <w:szCs w:val="18"/>
        <w:lang w:eastAsia="ar-SA"/>
      </w:rPr>
      <w:t xml:space="preserve">na </w:t>
    </w:r>
    <w:r w:rsidR="00C10659">
      <w:rPr>
        <w:rFonts w:ascii="Calibri" w:eastAsia="Lucida Sans Unicode" w:hAnsi="Calibri" w:cs="Calibri"/>
        <w:b/>
        <w:i/>
        <w:kern w:val="1"/>
        <w:sz w:val="18"/>
        <w:szCs w:val="18"/>
        <w:lang w:eastAsia="ar-SA"/>
      </w:rPr>
      <w:t>realizację usługi pn</w:t>
    </w:r>
    <w:r w:rsidR="00C10659" w:rsidRPr="00C10659">
      <w:rPr>
        <w:rFonts w:ascii="Calibri" w:eastAsia="Lucida Sans Unicode" w:hAnsi="Calibri" w:cs="Calibri"/>
        <w:bCs/>
        <w:iCs/>
        <w:kern w:val="1"/>
        <w:sz w:val="18"/>
        <w:szCs w:val="18"/>
        <w:lang w:eastAsia="ar-SA"/>
      </w:rPr>
      <w:t>.</w:t>
    </w:r>
    <w:r w:rsidRPr="00C10659">
      <w:rPr>
        <w:rFonts w:ascii="Calibri" w:eastAsia="Lucida Sans Unicode" w:hAnsi="Calibri" w:cs="Calibri"/>
        <w:bCs/>
        <w:iCs/>
        <w:kern w:val="1"/>
        <w:sz w:val="18"/>
        <w:szCs w:val="18"/>
        <w:lang w:eastAsia="ar-SA"/>
      </w:rPr>
      <w:t xml:space="preserve"> </w:t>
    </w:r>
    <w:r w:rsidR="00C10659" w:rsidRPr="00C10659">
      <w:rPr>
        <w:rFonts w:cs="Times New Roman"/>
        <w:b/>
        <w:iCs/>
        <w:sz w:val="18"/>
        <w:szCs w:val="18"/>
        <w:lang w:eastAsia="pl-PL"/>
      </w:rPr>
      <w:t>„Bożonarodzeniowe wydarzenie integracyjne”</w:t>
    </w:r>
  </w:p>
  <w:bookmarkEnd w:id="1"/>
  <w:p w14:paraId="38795B7E" w14:textId="6BFF028A" w:rsidR="005B1FF6" w:rsidRPr="00D85537" w:rsidRDefault="00B43F02" w:rsidP="005A5700">
    <w:pPr>
      <w:spacing w:after="0" w:line="276" w:lineRule="auto"/>
      <w:jc w:val="center"/>
      <w:rPr>
        <w:rFonts w:ascii="Cambria" w:eastAsia="Cambria" w:hAnsi="Cambria" w:cs="Cambria"/>
        <w:i/>
        <w:sz w:val="16"/>
        <w:szCs w:val="16"/>
      </w:rPr>
    </w:pPr>
    <w:r w:rsidRPr="00EC5120">
      <w:rPr>
        <w:rFonts w:ascii="Calibri" w:eastAsia="Cambria" w:hAnsi="Calibri" w:cs="Calibri"/>
        <w:b/>
        <w:bCs/>
        <w:sz w:val="18"/>
        <w:szCs w:val="18"/>
      </w:rPr>
      <w:t>w ramach projektu pn. „Aktywnie w przyszłość”</w:t>
    </w:r>
  </w:p>
  <w:bookmarkEnd w:id="0"/>
  <w:p w14:paraId="09AA7CD8" w14:textId="3ECBFA37" w:rsidR="005B1FF6" w:rsidRPr="009A5CE5" w:rsidRDefault="005B1FF6" w:rsidP="00D4654C">
    <w:pPr>
      <w:tabs>
        <w:tab w:val="left" w:pos="6780"/>
      </w:tabs>
      <w:spacing w:after="0" w:line="240" w:lineRule="auto"/>
      <w:rPr>
        <w:rFonts w:ascii="Cambria" w:eastAsia="Cambria" w:hAnsi="Cambria" w:cs="Cambria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mbria" w:eastAsia="Times New Roman" w:hAnsi="Cambria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B1E4F48C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  <w:i w:val="0"/>
      </w:rPr>
    </w:lvl>
  </w:abstractNum>
  <w:abstractNum w:abstractNumId="2" w15:restartNumberingAfterBreak="0">
    <w:nsid w:val="00000005"/>
    <w:multiLevelType w:val="multilevel"/>
    <w:tmpl w:val="A914F5D0"/>
    <w:name w:val="WW8Num5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b/>
        <w:i w:val="0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4)"/>
      <w:lvlJc w:val="left"/>
      <w:pPr>
        <w:tabs>
          <w:tab w:val="num" w:pos="1260"/>
        </w:tabs>
        <w:ind w:left="1260" w:hanging="720"/>
      </w:pPr>
      <w:rPr>
        <w:rFonts w:ascii="Cambria" w:hAnsi="Cambria" w:cs="Calibri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3" w15:restartNumberingAfterBreak="0">
    <w:nsid w:val="00000008"/>
    <w:multiLevelType w:val="multilevel"/>
    <w:tmpl w:val="CEFE75EA"/>
    <w:name w:val="WW8Num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B"/>
    <w:multiLevelType w:val="multilevel"/>
    <w:tmpl w:val="0000000B"/>
    <w:name w:val="WW8Num1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="Times" w:hAnsi="Cambria" w:cs="Cambria"/>
        <w:b/>
        <w:sz w:val="22"/>
        <w:szCs w:val="22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Cambria" w:hAnsi="Cambria" w:cs="Cambria"/>
        <w:b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ambria" w:hAnsi="Cambria" w:cs="Cambria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  <w:rPr>
        <w:rFonts w:ascii="Cambria" w:eastAsia="Times" w:hAnsi="Cambria" w:cs="Times"/>
        <w:sz w:val="22"/>
        <w:szCs w:val="22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5.2.%1."/>
      <w:lvlJc w:val="left"/>
      <w:pPr>
        <w:tabs>
          <w:tab w:val="num" w:pos="1545"/>
        </w:tabs>
        <w:ind w:left="1545" w:hanging="465"/>
      </w:pPr>
      <w:rPr>
        <w:b/>
      </w:rPr>
    </w:lvl>
  </w:abstractNum>
  <w:abstractNum w:abstractNumId="6" w15:restartNumberingAfterBreak="0">
    <w:nsid w:val="00000015"/>
    <w:multiLevelType w:val="multilevel"/>
    <w:tmpl w:val="00000015"/>
    <w:name w:val="WW8Num21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75"/>
        </w:tabs>
        <w:ind w:left="975" w:hanging="705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b/>
        <w:i w:val="0"/>
      </w:rPr>
    </w:lvl>
  </w:abstractNum>
  <w:abstractNum w:abstractNumId="7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/>
        <w:i w:val="0"/>
      </w:rPr>
    </w:lvl>
  </w:abstractNum>
  <w:abstractNum w:abstractNumId="8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5.1.6.%1."/>
      <w:lvlJc w:val="left"/>
      <w:pPr>
        <w:tabs>
          <w:tab w:val="num" w:pos="2160"/>
        </w:tabs>
        <w:ind w:left="2160" w:hanging="720"/>
      </w:pPr>
      <w:rPr>
        <w:b/>
        <w:i w:val="0"/>
      </w:rPr>
    </w:lvl>
    <w:lvl w:ilvl="1">
      <w:start w:val="1"/>
      <w:numFmt w:val="decimal"/>
      <w:lvlText w:val="5.1.6.%2."/>
      <w:lvlJc w:val="left"/>
      <w:pPr>
        <w:tabs>
          <w:tab w:val="num" w:pos="1800"/>
        </w:tabs>
        <w:ind w:left="1800" w:hanging="720"/>
      </w:pPr>
      <w:rPr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145"/>
        </w:tabs>
        <w:ind w:left="5145" w:hanging="465"/>
      </w:pPr>
      <w:rPr>
        <w:rFonts w:ascii="Cambria" w:hAnsi="Cambria" w:cs="Times New Roman"/>
        <w:b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B"/>
    <w:multiLevelType w:val="singleLevel"/>
    <w:tmpl w:val="0CF2DE2A"/>
    <w:name w:val="WW8Num27"/>
    <w:lvl w:ilvl="0">
      <w:start w:val="1"/>
      <w:numFmt w:val="decimal"/>
      <w:lvlText w:val="%1."/>
      <w:lvlJc w:val="left"/>
      <w:pPr>
        <w:tabs>
          <w:tab w:val="num" w:pos="1545"/>
        </w:tabs>
        <w:ind w:left="1545" w:hanging="465"/>
      </w:pPr>
      <w:rPr>
        <w:rFonts w:ascii="Cambria" w:eastAsiaTheme="minorHAnsi" w:hAnsi="Cambria" w:cs="Cambria"/>
        <w:b/>
        <w:i w:val="0"/>
        <w:color w:val="auto"/>
        <w:sz w:val="20"/>
        <w:szCs w:val="20"/>
      </w:rPr>
    </w:lvl>
  </w:abstractNum>
  <w:abstractNum w:abstractNumId="10" w15:restartNumberingAfterBreak="0">
    <w:nsid w:val="0000001F"/>
    <w:multiLevelType w:val="singleLevel"/>
    <w:tmpl w:val="A508A4E2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  <w:vertAlign w:val="baseline"/>
      </w:rPr>
    </w:lvl>
  </w:abstractNum>
  <w:abstractNum w:abstractNumId="11" w15:restartNumberingAfterBreak="0">
    <w:nsid w:val="00000021"/>
    <w:multiLevelType w:val="singleLevel"/>
    <w:tmpl w:val="0D086426"/>
    <w:name w:val="WW8Num3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asciiTheme="minorHAnsi" w:eastAsia="Lucida Sans Unicode" w:hAnsiTheme="minorHAnsi" w:cstheme="minorHAnsi" w:hint="default"/>
        <w:b w:val="0"/>
        <w:i w:val="0"/>
      </w:rPr>
    </w:lvl>
  </w:abstractNum>
  <w:abstractNum w:abstractNumId="12" w15:restartNumberingAfterBreak="0">
    <w:nsid w:val="00000025"/>
    <w:multiLevelType w:val="multilevel"/>
    <w:tmpl w:val="CFC06F04"/>
    <w:name w:val="WW8Num40"/>
    <w:lvl w:ilvl="0">
      <w:start w:val="1"/>
      <w:numFmt w:val="decimal"/>
      <w:lvlText w:val="5.1.6.%1."/>
      <w:lvlJc w:val="left"/>
      <w:pPr>
        <w:tabs>
          <w:tab w:val="num" w:pos="2160"/>
        </w:tabs>
        <w:ind w:left="2160" w:hanging="72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ascii="Cambria" w:eastAsia="Lucida Sans Unicode" w:hAnsi="Cambria" w:cs="Times New Roman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2A"/>
    <w:multiLevelType w:val="multilevel"/>
    <w:tmpl w:val="0FF454B6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2B"/>
    <w:multiLevelType w:val="singleLevel"/>
    <w:tmpl w:val="5F1083A2"/>
    <w:name w:val="WW8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5" w15:restartNumberingAfterBreak="0">
    <w:nsid w:val="0000002F"/>
    <w:multiLevelType w:val="singleLevel"/>
    <w:tmpl w:val="B74ED260"/>
    <w:name w:val="WW8Num47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b w:val="0"/>
      </w:rPr>
    </w:lvl>
  </w:abstractNum>
  <w:abstractNum w:abstractNumId="16" w15:restartNumberingAfterBreak="0">
    <w:nsid w:val="00000031"/>
    <w:multiLevelType w:val="multilevel"/>
    <w:tmpl w:val="7F488A5C"/>
    <w:name w:val="WW8Num66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  <w:rPr>
        <w:b w:val="0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450" w:hanging="45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20" w:hanging="720"/>
      </w:pPr>
      <w:rPr>
        <w:rFonts w:ascii="Cambria" w:hAnsi="Cambria" w:cs="Symbol" w:hint="default"/>
        <w:b w:val="0"/>
        <w:bCs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 w:val="0"/>
      </w:rPr>
    </w:lvl>
  </w:abstractNum>
  <w:abstractNum w:abstractNumId="17" w15:restartNumberingAfterBreak="0">
    <w:nsid w:val="00000035"/>
    <w:multiLevelType w:val="singleLevel"/>
    <w:tmpl w:val="59360240"/>
    <w:name w:val="WW8Num5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8" w15:restartNumberingAfterBreak="0">
    <w:nsid w:val="00000037"/>
    <w:multiLevelType w:val="multilevel"/>
    <w:tmpl w:val="285A8326"/>
    <w:name w:val="WW8Num55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04EA3E61"/>
    <w:multiLevelType w:val="hybridMultilevel"/>
    <w:tmpl w:val="BACA5B3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1AEB6513"/>
    <w:multiLevelType w:val="hybridMultilevel"/>
    <w:tmpl w:val="271225F0"/>
    <w:lvl w:ilvl="0" w:tplc="F91EBF5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085FE5"/>
    <w:multiLevelType w:val="hybridMultilevel"/>
    <w:tmpl w:val="23302F3E"/>
    <w:lvl w:ilvl="0" w:tplc="CB0C03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3F6499"/>
    <w:multiLevelType w:val="hybridMultilevel"/>
    <w:tmpl w:val="0EE6FFD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5F15A53"/>
    <w:multiLevelType w:val="hybridMultilevel"/>
    <w:tmpl w:val="BB32F3C4"/>
    <w:lvl w:ilvl="0" w:tplc="F0D84F8A">
      <w:start w:val="1"/>
      <w:numFmt w:val="lowerLetter"/>
      <w:lvlText w:val="%1)"/>
      <w:lvlJc w:val="left"/>
      <w:pPr>
        <w:ind w:left="720" w:hanging="360"/>
      </w:pPr>
      <w:rPr>
        <w:rFonts w:eastAsia="Times New Roman" w:cs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2912D6"/>
    <w:multiLevelType w:val="hybridMultilevel"/>
    <w:tmpl w:val="808265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67315E"/>
    <w:multiLevelType w:val="hybridMultilevel"/>
    <w:tmpl w:val="404C36BA"/>
    <w:name w:val="WW8Num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2C127C00"/>
    <w:multiLevelType w:val="hybridMultilevel"/>
    <w:tmpl w:val="C71E59D4"/>
    <w:name w:val="WW8Num292"/>
    <w:lvl w:ilvl="0" w:tplc="42D2BD72">
      <w:start w:val="1"/>
      <w:numFmt w:val="decimal"/>
      <w:lvlText w:val="5.4.%1."/>
      <w:lvlJc w:val="left"/>
      <w:pPr>
        <w:ind w:left="720" w:hanging="360"/>
      </w:pPr>
      <w:rPr>
        <w:rFonts w:hint="default"/>
        <w:b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DC2197"/>
    <w:multiLevelType w:val="hybridMultilevel"/>
    <w:tmpl w:val="830AB082"/>
    <w:lvl w:ilvl="0" w:tplc="D8C2117E">
      <w:start w:val="1"/>
      <w:numFmt w:val="decimal"/>
      <w:lvlText w:val="%1)"/>
      <w:lvlJc w:val="left"/>
      <w:pPr>
        <w:ind w:left="720" w:hanging="360"/>
      </w:pPr>
      <w:rPr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4F4410"/>
    <w:multiLevelType w:val="hybridMultilevel"/>
    <w:tmpl w:val="AD7625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16261C"/>
    <w:multiLevelType w:val="hybridMultilevel"/>
    <w:tmpl w:val="091CC78E"/>
    <w:lvl w:ilvl="0" w:tplc="205CB408">
      <w:start w:val="1"/>
      <w:numFmt w:val="lowerLetter"/>
      <w:pStyle w:val="Nagwek1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3CE01871"/>
    <w:multiLevelType w:val="hybridMultilevel"/>
    <w:tmpl w:val="EA347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1381F10">
      <w:start w:val="1"/>
      <w:numFmt w:val="decimal"/>
      <w:lvlText w:val="%3."/>
      <w:lvlJc w:val="left"/>
      <w:pPr>
        <w:ind w:left="2160" w:hanging="180"/>
      </w:pPr>
      <w:rPr>
        <w:b w:val="0"/>
        <w:bCs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ED68FA"/>
    <w:multiLevelType w:val="hybridMultilevel"/>
    <w:tmpl w:val="2000E33E"/>
    <w:name w:val="WW8Num1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4AE5C70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7618E7CA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HG Mincho Light J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49BF6B53"/>
    <w:multiLevelType w:val="hybridMultilevel"/>
    <w:tmpl w:val="77102D1E"/>
    <w:name w:val="WW8Num211"/>
    <w:lvl w:ilvl="0" w:tplc="4578A1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B9E2553"/>
    <w:multiLevelType w:val="hybridMultilevel"/>
    <w:tmpl w:val="3474C70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50C55B34"/>
    <w:multiLevelType w:val="hybridMultilevel"/>
    <w:tmpl w:val="6AB401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F01196"/>
    <w:multiLevelType w:val="hybridMultilevel"/>
    <w:tmpl w:val="DAEE9A70"/>
    <w:lvl w:ilvl="0" w:tplc="4604854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AF4AD9"/>
    <w:multiLevelType w:val="hybridMultilevel"/>
    <w:tmpl w:val="2DC09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DF086F"/>
    <w:multiLevelType w:val="hybridMultilevel"/>
    <w:tmpl w:val="773EE652"/>
    <w:lvl w:ilvl="0" w:tplc="6194E9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323D46"/>
    <w:multiLevelType w:val="hybridMultilevel"/>
    <w:tmpl w:val="6B8C5C2C"/>
    <w:lvl w:ilvl="0" w:tplc="7CF0917A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B0145F"/>
    <w:multiLevelType w:val="hybridMultilevel"/>
    <w:tmpl w:val="6F4052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95A5142"/>
    <w:multiLevelType w:val="hybridMultilevel"/>
    <w:tmpl w:val="45F63A3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A0A1C73"/>
    <w:multiLevelType w:val="hybridMultilevel"/>
    <w:tmpl w:val="8556B442"/>
    <w:lvl w:ilvl="0" w:tplc="57C0B1E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DD24283"/>
    <w:multiLevelType w:val="hybridMultilevel"/>
    <w:tmpl w:val="D5329084"/>
    <w:lvl w:ilvl="0" w:tplc="79F0916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731008">
    <w:abstractNumId w:val="29"/>
  </w:num>
  <w:num w:numId="2" w16cid:durableId="1618215510">
    <w:abstractNumId w:val="24"/>
  </w:num>
  <w:num w:numId="3" w16cid:durableId="1109852585">
    <w:abstractNumId w:val="42"/>
  </w:num>
  <w:num w:numId="4" w16cid:durableId="702824288">
    <w:abstractNumId w:val="20"/>
  </w:num>
  <w:num w:numId="5" w16cid:durableId="35095485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38788643">
    <w:abstractNumId w:val="30"/>
  </w:num>
  <w:num w:numId="7" w16cid:durableId="1571428732">
    <w:abstractNumId w:val="40"/>
  </w:num>
  <w:num w:numId="8" w16cid:durableId="2081637808">
    <w:abstractNumId w:val="10"/>
    <w:lvlOverride w:ilvl="0">
      <w:startOverride w:val="1"/>
    </w:lvlOverride>
  </w:num>
  <w:num w:numId="9" w16cid:durableId="125126530">
    <w:abstractNumId w:val="36"/>
  </w:num>
  <w:num w:numId="10" w16cid:durableId="942805684">
    <w:abstractNumId w:val="27"/>
  </w:num>
  <w:num w:numId="11" w16cid:durableId="634067132">
    <w:abstractNumId w:val="35"/>
  </w:num>
  <w:num w:numId="12" w16cid:durableId="329255902">
    <w:abstractNumId w:val="21"/>
  </w:num>
  <w:num w:numId="13" w16cid:durableId="1088959448">
    <w:abstractNumId w:val="38"/>
  </w:num>
  <w:num w:numId="14" w16cid:durableId="523710533">
    <w:abstractNumId w:val="19"/>
  </w:num>
  <w:num w:numId="15" w16cid:durableId="292903959">
    <w:abstractNumId w:val="41"/>
  </w:num>
  <w:num w:numId="16" w16cid:durableId="1284842040">
    <w:abstractNumId w:val="37"/>
  </w:num>
  <w:num w:numId="17" w16cid:durableId="894389450">
    <w:abstractNumId w:val="28"/>
  </w:num>
  <w:num w:numId="18" w16cid:durableId="2035812568">
    <w:abstractNumId w:val="39"/>
  </w:num>
  <w:num w:numId="19" w16cid:durableId="1882550532">
    <w:abstractNumId w:val="23"/>
  </w:num>
  <w:num w:numId="20" w16cid:durableId="1833593907">
    <w:abstractNumId w:val="22"/>
  </w:num>
  <w:num w:numId="21" w16cid:durableId="508063549">
    <w:abstractNumId w:val="3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0E3"/>
    <w:rsid w:val="00005910"/>
    <w:rsid w:val="00010F63"/>
    <w:rsid w:val="00011310"/>
    <w:rsid w:val="00012B88"/>
    <w:rsid w:val="00013CA6"/>
    <w:rsid w:val="00014536"/>
    <w:rsid w:val="00015C6F"/>
    <w:rsid w:val="000202CE"/>
    <w:rsid w:val="00020720"/>
    <w:rsid w:val="00020DCF"/>
    <w:rsid w:val="000220F6"/>
    <w:rsid w:val="00022633"/>
    <w:rsid w:val="0002494B"/>
    <w:rsid w:val="00025169"/>
    <w:rsid w:val="0002703C"/>
    <w:rsid w:val="0003069D"/>
    <w:rsid w:val="000313FA"/>
    <w:rsid w:val="00031C03"/>
    <w:rsid w:val="00031E88"/>
    <w:rsid w:val="0003313D"/>
    <w:rsid w:val="00037797"/>
    <w:rsid w:val="0004301F"/>
    <w:rsid w:val="0004307C"/>
    <w:rsid w:val="000447E3"/>
    <w:rsid w:val="000450B8"/>
    <w:rsid w:val="000453F5"/>
    <w:rsid w:val="00045FF2"/>
    <w:rsid w:val="0004629D"/>
    <w:rsid w:val="00046BB3"/>
    <w:rsid w:val="00047173"/>
    <w:rsid w:val="000478A6"/>
    <w:rsid w:val="00050345"/>
    <w:rsid w:val="000538B9"/>
    <w:rsid w:val="00061F29"/>
    <w:rsid w:val="00063F52"/>
    <w:rsid w:val="00067E41"/>
    <w:rsid w:val="00070FF5"/>
    <w:rsid w:val="000823A6"/>
    <w:rsid w:val="00083036"/>
    <w:rsid w:val="000844EA"/>
    <w:rsid w:val="00087499"/>
    <w:rsid w:val="0009181A"/>
    <w:rsid w:val="00093645"/>
    <w:rsid w:val="000939CB"/>
    <w:rsid w:val="000955D2"/>
    <w:rsid w:val="00095D84"/>
    <w:rsid w:val="000A04A5"/>
    <w:rsid w:val="000A1127"/>
    <w:rsid w:val="000A4824"/>
    <w:rsid w:val="000A4EA6"/>
    <w:rsid w:val="000A6079"/>
    <w:rsid w:val="000A66D4"/>
    <w:rsid w:val="000B385C"/>
    <w:rsid w:val="000B63CD"/>
    <w:rsid w:val="000C1A3E"/>
    <w:rsid w:val="000C3942"/>
    <w:rsid w:val="000C3A51"/>
    <w:rsid w:val="000C5F8D"/>
    <w:rsid w:val="000C78D2"/>
    <w:rsid w:val="000D113E"/>
    <w:rsid w:val="000D4BF7"/>
    <w:rsid w:val="000D4D4F"/>
    <w:rsid w:val="000D4DDC"/>
    <w:rsid w:val="000E2268"/>
    <w:rsid w:val="000E2AFF"/>
    <w:rsid w:val="000E4692"/>
    <w:rsid w:val="000F25FC"/>
    <w:rsid w:val="000F46E3"/>
    <w:rsid w:val="00101D21"/>
    <w:rsid w:val="00107698"/>
    <w:rsid w:val="00107F98"/>
    <w:rsid w:val="00117959"/>
    <w:rsid w:val="00120701"/>
    <w:rsid w:val="0012129E"/>
    <w:rsid w:val="00123694"/>
    <w:rsid w:val="00125A01"/>
    <w:rsid w:val="00126382"/>
    <w:rsid w:val="0012639E"/>
    <w:rsid w:val="0012790C"/>
    <w:rsid w:val="001311E2"/>
    <w:rsid w:val="00132E1A"/>
    <w:rsid w:val="001339BD"/>
    <w:rsid w:val="00133D6E"/>
    <w:rsid w:val="001343FC"/>
    <w:rsid w:val="00136CD6"/>
    <w:rsid w:val="00141C04"/>
    <w:rsid w:val="0014338C"/>
    <w:rsid w:val="00144465"/>
    <w:rsid w:val="00146825"/>
    <w:rsid w:val="00150A9E"/>
    <w:rsid w:val="0015319F"/>
    <w:rsid w:val="00154C02"/>
    <w:rsid w:val="001558C2"/>
    <w:rsid w:val="00156D55"/>
    <w:rsid w:val="00156F69"/>
    <w:rsid w:val="00157EBF"/>
    <w:rsid w:val="0016338A"/>
    <w:rsid w:val="0016439D"/>
    <w:rsid w:val="00164F76"/>
    <w:rsid w:val="00170A95"/>
    <w:rsid w:val="00171020"/>
    <w:rsid w:val="00171329"/>
    <w:rsid w:val="00171EF2"/>
    <w:rsid w:val="001720D4"/>
    <w:rsid w:val="001726BA"/>
    <w:rsid w:val="00173FF1"/>
    <w:rsid w:val="001740AF"/>
    <w:rsid w:val="0017484D"/>
    <w:rsid w:val="00175A87"/>
    <w:rsid w:val="001760CF"/>
    <w:rsid w:val="00177718"/>
    <w:rsid w:val="00180131"/>
    <w:rsid w:val="00182058"/>
    <w:rsid w:val="00186B7A"/>
    <w:rsid w:val="00187A9C"/>
    <w:rsid w:val="00193063"/>
    <w:rsid w:val="00196530"/>
    <w:rsid w:val="00196557"/>
    <w:rsid w:val="00197750"/>
    <w:rsid w:val="001978C3"/>
    <w:rsid w:val="001A28A3"/>
    <w:rsid w:val="001A2EBB"/>
    <w:rsid w:val="001A329E"/>
    <w:rsid w:val="001A4DC6"/>
    <w:rsid w:val="001A5E45"/>
    <w:rsid w:val="001A6781"/>
    <w:rsid w:val="001B0483"/>
    <w:rsid w:val="001B083E"/>
    <w:rsid w:val="001B1010"/>
    <w:rsid w:val="001B360A"/>
    <w:rsid w:val="001C05F5"/>
    <w:rsid w:val="001C3ECB"/>
    <w:rsid w:val="001C435D"/>
    <w:rsid w:val="001C5273"/>
    <w:rsid w:val="001C553A"/>
    <w:rsid w:val="001D1A31"/>
    <w:rsid w:val="001D5DA9"/>
    <w:rsid w:val="001E1F94"/>
    <w:rsid w:val="001E267F"/>
    <w:rsid w:val="001E47FC"/>
    <w:rsid w:val="001E5261"/>
    <w:rsid w:val="001F0BD8"/>
    <w:rsid w:val="001F2153"/>
    <w:rsid w:val="001F5831"/>
    <w:rsid w:val="001F6CBD"/>
    <w:rsid w:val="00200EBD"/>
    <w:rsid w:val="00201D80"/>
    <w:rsid w:val="00201F88"/>
    <w:rsid w:val="002038A2"/>
    <w:rsid w:val="00203B35"/>
    <w:rsid w:val="00206F7B"/>
    <w:rsid w:val="00207A34"/>
    <w:rsid w:val="00207CA7"/>
    <w:rsid w:val="00211E0A"/>
    <w:rsid w:val="00211FF0"/>
    <w:rsid w:val="00214CF6"/>
    <w:rsid w:val="00214D22"/>
    <w:rsid w:val="00215097"/>
    <w:rsid w:val="0022083D"/>
    <w:rsid w:val="002251B0"/>
    <w:rsid w:val="00226424"/>
    <w:rsid w:val="002324C8"/>
    <w:rsid w:val="00234842"/>
    <w:rsid w:val="002349FA"/>
    <w:rsid w:val="00236158"/>
    <w:rsid w:val="0023648D"/>
    <w:rsid w:val="00236DA9"/>
    <w:rsid w:val="00237E03"/>
    <w:rsid w:val="00240AAB"/>
    <w:rsid w:val="002436CF"/>
    <w:rsid w:val="00245A9D"/>
    <w:rsid w:val="002511AD"/>
    <w:rsid w:val="002516A2"/>
    <w:rsid w:val="00251F12"/>
    <w:rsid w:val="002529D5"/>
    <w:rsid w:val="00253DBA"/>
    <w:rsid w:val="00254947"/>
    <w:rsid w:val="00254B38"/>
    <w:rsid w:val="002568DF"/>
    <w:rsid w:val="00257D06"/>
    <w:rsid w:val="00260802"/>
    <w:rsid w:val="00261824"/>
    <w:rsid w:val="0026283E"/>
    <w:rsid w:val="00262E3E"/>
    <w:rsid w:val="00263F38"/>
    <w:rsid w:val="00265E76"/>
    <w:rsid w:val="0026607C"/>
    <w:rsid w:val="00266176"/>
    <w:rsid w:val="00266D29"/>
    <w:rsid w:val="00266E77"/>
    <w:rsid w:val="00267D9F"/>
    <w:rsid w:val="00267FDA"/>
    <w:rsid w:val="002708E7"/>
    <w:rsid w:val="00271A2E"/>
    <w:rsid w:val="00272A03"/>
    <w:rsid w:val="00274F95"/>
    <w:rsid w:val="002766C1"/>
    <w:rsid w:val="0027770E"/>
    <w:rsid w:val="0028145D"/>
    <w:rsid w:val="0028183F"/>
    <w:rsid w:val="00282EFD"/>
    <w:rsid w:val="00283C7D"/>
    <w:rsid w:val="00290479"/>
    <w:rsid w:val="002943A4"/>
    <w:rsid w:val="0029548C"/>
    <w:rsid w:val="00297F7E"/>
    <w:rsid w:val="002A0DA7"/>
    <w:rsid w:val="002A14FA"/>
    <w:rsid w:val="002A230D"/>
    <w:rsid w:val="002A50A3"/>
    <w:rsid w:val="002A5841"/>
    <w:rsid w:val="002B02D1"/>
    <w:rsid w:val="002B1660"/>
    <w:rsid w:val="002B3792"/>
    <w:rsid w:val="002B42B1"/>
    <w:rsid w:val="002B497C"/>
    <w:rsid w:val="002B57BE"/>
    <w:rsid w:val="002B7B41"/>
    <w:rsid w:val="002C0BF6"/>
    <w:rsid w:val="002C53DC"/>
    <w:rsid w:val="002C6B8D"/>
    <w:rsid w:val="002D0B76"/>
    <w:rsid w:val="002D3F77"/>
    <w:rsid w:val="002D4815"/>
    <w:rsid w:val="002D5A55"/>
    <w:rsid w:val="002D638A"/>
    <w:rsid w:val="002D7BC5"/>
    <w:rsid w:val="002D7CD7"/>
    <w:rsid w:val="002E00A4"/>
    <w:rsid w:val="002E00B0"/>
    <w:rsid w:val="002E3F39"/>
    <w:rsid w:val="002E4187"/>
    <w:rsid w:val="002E41C4"/>
    <w:rsid w:val="002E4758"/>
    <w:rsid w:val="002E4B14"/>
    <w:rsid w:val="002E515D"/>
    <w:rsid w:val="002F2A5A"/>
    <w:rsid w:val="002F42F2"/>
    <w:rsid w:val="002F4CBC"/>
    <w:rsid w:val="002F5E76"/>
    <w:rsid w:val="00301BB2"/>
    <w:rsid w:val="00302221"/>
    <w:rsid w:val="00304676"/>
    <w:rsid w:val="00306255"/>
    <w:rsid w:val="00306DCA"/>
    <w:rsid w:val="00311144"/>
    <w:rsid w:val="003112AA"/>
    <w:rsid w:val="00311581"/>
    <w:rsid w:val="00313B6A"/>
    <w:rsid w:val="00315270"/>
    <w:rsid w:val="00315607"/>
    <w:rsid w:val="003158B5"/>
    <w:rsid w:val="0031737E"/>
    <w:rsid w:val="00317B1F"/>
    <w:rsid w:val="003201AC"/>
    <w:rsid w:val="003206C4"/>
    <w:rsid w:val="003261E1"/>
    <w:rsid w:val="00326E64"/>
    <w:rsid w:val="00327B4E"/>
    <w:rsid w:val="0033319D"/>
    <w:rsid w:val="00333B4C"/>
    <w:rsid w:val="00333B53"/>
    <w:rsid w:val="00337EA0"/>
    <w:rsid w:val="00340BF7"/>
    <w:rsid w:val="00341148"/>
    <w:rsid w:val="00342AA3"/>
    <w:rsid w:val="003449D6"/>
    <w:rsid w:val="00345BAE"/>
    <w:rsid w:val="00346A9A"/>
    <w:rsid w:val="003549D0"/>
    <w:rsid w:val="00357C1A"/>
    <w:rsid w:val="00357D72"/>
    <w:rsid w:val="00357F6E"/>
    <w:rsid w:val="003618D2"/>
    <w:rsid w:val="00361D5D"/>
    <w:rsid w:val="003628CD"/>
    <w:rsid w:val="00364381"/>
    <w:rsid w:val="00365A4E"/>
    <w:rsid w:val="003662AB"/>
    <w:rsid w:val="003664B4"/>
    <w:rsid w:val="003700C6"/>
    <w:rsid w:val="003700D2"/>
    <w:rsid w:val="003726A6"/>
    <w:rsid w:val="00376872"/>
    <w:rsid w:val="00382F43"/>
    <w:rsid w:val="00385CCE"/>
    <w:rsid w:val="00386F6F"/>
    <w:rsid w:val="00390291"/>
    <w:rsid w:val="00390462"/>
    <w:rsid w:val="003906AC"/>
    <w:rsid w:val="00390BA5"/>
    <w:rsid w:val="00391A5D"/>
    <w:rsid w:val="003923C2"/>
    <w:rsid w:val="00393FB1"/>
    <w:rsid w:val="003947C7"/>
    <w:rsid w:val="00395201"/>
    <w:rsid w:val="00396BDE"/>
    <w:rsid w:val="003A5225"/>
    <w:rsid w:val="003A530D"/>
    <w:rsid w:val="003A6BDE"/>
    <w:rsid w:val="003A72FF"/>
    <w:rsid w:val="003B1167"/>
    <w:rsid w:val="003B173F"/>
    <w:rsid w:val="003B1E97"/>
    <w:rsid w:val="003B255B"/>
    <w:rsid w:val="003B4925"/>
    <w:rsid w:val="003B5849"/>
    <w:rsid w:val="003B6CCF"/>
    <w:rsid w:val="003B7DEE"/>
    <w:rsid w:val="003C2845"/>
    <w:rsid w:val="003D178E"/>
    <w:rsid w:val="003D5DFD"/>
    <w:rsid w:val="003D732D"/>
    <w:rsid w:val="003E2EA1"/>
    <w:rsid w:val="003E4425"/>
    <w:rsid w:val="003E4D6B"/>
    <w:rsid w:val="003F15E8"/>
    <w:rsid w:val="003F1A89"/>
    <w:rsid w:val="00400533"/>
    <w:rsid w:val="00400CEF"/>
    <w:rsid w:val="004036FA"/>
    <w:rsid w:val="00407AFD"/>
    <w:rsid w:val="00410EE4"/>
    <w:rsid w:val="004117C0"/>
    <w:rsid w:val="00414309"/>
    <w:rsid w:val="004155F5"/>
    <w:rsid w:val="0041605D"/>
    <w:rsid w:val="00417A85"/>
    <w:rsid w:val="00424709"/>
    <w:rsid w:val="004249AA"/>
    <w:rsid w:val="004249FB"/>
    <w:rsid w:val="00424C9B"/>
    <w:rsid w:val="00427088"/>
    <w:rsid w:val="00427540"/>
    <w:rsid w:val="00431CCF"/>
    <w:rsid w:val="004346F0"/>
    <w:rsid w:val="0043496F"/>
    <w:rsid w:val="004361EF"/>
    <w:rsid w:val="00436658"/>
    <w:rsid w:val="00441AD4"/>
    <w:rsid w:val="00442839"/>
    <w:rsid w:val="0045041E"/>
    <w:rsid w:val="004511B6"/>
    <w:rsid w:val="00457965"/>
    <w:rsid w:val="00460693"/>
    <w:rsid w:val="00461491"/>
    <w:rsid w:val="004647AE"/>
    <w:rsid w:val="00467DE4"/>
    <w:rsid w:val="00470724"/>
    <w:rsid w:val="00472C51"/>
    <w:rsid w:val="004762A9"/>
    <w:rsid w:val="004763B6"/>
    <w:rsid w:val="004767BA"/>
    <w:rsid w:val="00476C6E"/>
    <w:rsid w:val="0048330C"/>
    <w:rsid w:val="00484327"/>
    <w:rsid w:val="00485079"/>
    <w:rsid w:val="004866FD"/>
    <w:rsid w:val="004869B4"/>
    <w:rsid w:val="0049163C"/>
    <w:rsid w:val="0049168A"/>
    <w:rsid w:val="004960E6"/>
    <w:rsid w:val="00496DA3"/>
    <w:rsid w:val="004A0A1D"/>
    <w:rsid w:val="004A2C88"/>
    <w:rsid w:val="004A6B68"/>
    <w:rsid w:val="004A70BE"/>
    <w:rsid w:val="004A7A8E"/>
    <w:rsid w:val="004B090F"/>
    <w:rsid w:val="004B2CCF"/>
    <w:rsid w:val="004C0E0D"/>
    <w:rsid w:val="004C0FD0"/>
    <w:rsid w:val="004C4649"/>
    <w:rsid w:val="004C484D"/>
    <w:rsid w:val="004C4D6E"/>
    <w:rsid w:val="004C539B"/>
    <w:rsid w:val="004C6063"/>
    <w:rsid w:val="004D1C96"/>
    <w:rsid w:val="004D25A3"/>
    <w:rsid w:val="004D539C"/>
    <w:rsid w:val="004D5CD6"/>
    <w:rsid w:val="004D67A4"/>
    <w:rsid w:val="004D692F"/>
    <w:rsid w:val="004D78EF"/>
    <w:rsid w:val="004E268C"/>
    <w:rsid w:val="004E3221"/>
    <w:rsid w:val="004F2B3C"/>
    <w:rsid w:val="004F32FB"/>
    <w:rsid w:val="004F369A"/>
    <w:rsid w:val="004F3E26"/>
    <w:rsid w:val="004F66AE"/>
    <w:rsid w:val="005001BE"/>
    <w:rsid w:val="005022EA"/>
    <w:rsid w:val="005052C8"/>
    <w:rsid w:val="00506203"/>
    <w:rsid w:val="005078A5"/>
    <w:rsid w:val="00510216"/>
    <w:rsid w:val="00510BCF"/>
    <w:rsid w:val="00510C50"/>
    <w:rsid w:val="00512C2B"/>
    <w:rsid w:val="0051394E"/>
    <w:rsid w:val="005139BA"/>
    <w:rsid w:val="00514476"/>
    <w:rsid w:val="00514482"/>
    <w:rsid w:val="00523CAE"/>
    <w:rsid w:val="00524C25"/>
    <w:rsid w:val="00524E21"/>
    <w:rsid w:val="0053008F"/>
    <w:rsid w:val="0053331E"/>
    <w:rsid w:val="00533526"/>
    <w:rsid w:val="005341B5"/>
    <w:rsid w:val="00541AC6"/>
    <w:rsid w:val="00542EEF"/>
    <w:rsid w:val="00546B57"/>
    <w:rsid w:val="00546DB1"/>
    <w:rsid w:val="00547EE5"/>
    <w:rsid w:val="00552D4B"/>
    <w:rsid w:val="00553C32"/>
    <w:rsid w:val="005621E2"/>
    <w:rsid w:val="005624E8"/>
    <w:rsid w:val="005639F7"/>
    <w:rsid w:val="00571354"/>
    <w:rsid w:val="00571E2D"/>
    <w:rsid w:val="00573400"/>
    <w:rsid w:val="0057763C"/>
    <w:rsid w:val="00577A80"/>
    <w:rsid w:val="00580696"/>
    <w:rsid w:val="005820E3"/>
    <w:rsid w:val="00586AB9"/>
    <w:rsid w:val="00587670"/>
    <w:rsid w:val="0059290B"/>
    <w:rsid w:val="00593AA7"/>
    <w:rsid w:val="00594D80"/>
    <w:rsid w:val="00596490"/>
    <w:rsid w:val="0059657A"/>
    <w:rsid w:val="005970D5"/>
    <w:rsid w:val="005971C2"/>
    <w:rsid w:val="005A1AF9"/>
    <w:rsid w:val="005A5700"/>
    <w:rsid w:val="005A6166"/>
    <w:rsid w:val="005A6572"/>
    <w:rsid w:val="005A68D8"/>
    <w:rsid w:val="005A7C63"/>
    <w:rsid w:val="005B074B"/>
    <w:rsid w:val="005B1FF6"/>
    <w:rsid w:val="005B48C7"/>
    <w:rsid w:val="005B5B1B"/>
    <w:rsid w:val="005B6FBD"/>
    <w:rsid w:val="005B7CC2"/>
    <w:rsid w:val="005B7E55"/>
    <w:rsid w:val="005C19C5"/>
    <w:rsid w:val="005C3479"/>
    <w:rsid w:val="005C5353"/>
    <w:rsid w:val="005C65D9"/>
    <w:rsid w:val="005D0366"/>
    <w:rsid w:val="005D2F07"/>
    <w:rsid w:val="005D380F"/>
    <w:rsid w:val="005D460F"/>
    <w:rsid w:val="005D5D4E"/>
    <w:rsid w:val="005E05B1"/>
    <w:rsid w:val="005E0F5D"/>
    <w:rsid w:val="005E2078"/>
    <w:rsid w:val="005E2A47"/>
    <w:rsid w:val="005E340A"/>
    <w:rsid w:val="005E4B37"/>
    <w:rsid w:val="005E4E42"/>
    <w:rsid w:val="005E69A9"/>
    <w:rsid w:val="005E7D97"/>
    <w:rsid w:val="005F31D9"/>
    <w:rsid w:val="005F4C2A"/>
    <w:rsid w:val="005F51EE"/>
    <w:rsid w:val="005F5ABD"/>
    <w:rsid w:val="005F5DFF"/>
    <w:rsid w:val="005F6D50"/>
    <w:rsid w:val="00600CF7"/>
    <w:rsid w:val="006036CE"/>
    <w:rsid w:val="006057CA"/>
    <w:rsid w:val="006066AA"/>
    <w:rsid w:val="00606BD5"/>
    <w:rsid w:val="00607EB0"/>
    <w:rsid w:val="00612713"/>
    <w:rsid w:val="00612811"/>
    <w:rsid w:val="00615DDA"/>
    <w:rsid w:val="00616824"/>
    <w:rsid w:val="00617AAA"/>
    <w:rsid w:val="00617C52"/>
    <w:rsid w:val="00617D4F"/>
    <w:rsid w:val="00620FDF"/>
    <w:rsid w:val="00621A06"/>
    <w:rsid w:val="0062429E"/>
    <w:rsid w:val="006247AA"/>
    <w:rsid w:val="00624868"/>
    <w:rsid w:val="00625552"/>
    <w:rsid w:val="00630CF7"/>
    <w:rsid w:val="00630D1D"/>
    <w:rsid w:val="00632551"/>
    <w:rsid w:val="0063287B"/>
    <w:rsid w:val="00632E10"/>
    <w:rsid w:val="00632EA9"/>
    <w:rsid w:val="006340EE"/>
    <w:rsid w:val="00634AA6"/>
    <w:rsid w:val="0063793B"/>
    <w:rsid w:val="006416B5"/>
    <w:rsid w:val="006459FF"/>
    <w:rsid w:val="006470D3"/>
    <w:rsid w:val="00651699"/>
    <w:rsid w:val="00656918"/>
    <w:rsid w:val="00661394"/>
    <w:rsid w:val="00661F3C"/>
    <w:rsid w:val="006641C5"/>
    <w:rsid w:val="00665CF4"/>
    <w:rsid w:val="00667286"/>
    <w:rsid w:val="006703BE"/>
    <w:rsid w:val="006733FC"/>
    <w:rsid w:val="0067359C"/>
    <w:rsid w:val="006738EB"/>
    <w:rsid w:val="00673AB1"/>
    <w:rsid w:val="00674F6D"/>
    <w:rsid w:val="00677680"/>
    <w:rsid w:val="0068011D"/>
    <w:rsid w:val="0068606F"/>
    <w:rsid w:val="00686692"/>
    <w:rsid w:val="00690EAC"/>
    <w:rsid w:val="00693C2C"/>
    <w:rsid w:val="00696508"/>
    <w:rsid w:val="006968D9"/>
    <w:rsid w:val="006971C6"/>
    <w:rsid w:val="006A19F4"/>
    <w:rsid w:val="006A2F9A"/>
    <w:rsid w:val="006A52EE"/>
    <w:rsid w:val="006A53A7"/>
    <w:rsid w:val="006A54B2"/>
    <w:rsid w:val="006A624D"/>
    <w:rsid w:val="006A679C"/>
    <w:rsid w:val="006B08E4"/>
    <w:rsid w:val="006B2F69"/>
    <w:rsid w:val="006B4EB7"/>
    <w:rsid w:val="006B6156"/>
    <w:rsid w:val="006B62C0"/>
    <w:rsid w:val="006C12D6"/>
    <w:rsid w:val="006C2F05"/>
    <w:rsid w:val="006C4FF1"/>
    <w:rsid w:val="006C569D"/>
    <w:rsid w:val="006C5C93"/>
    <w:rsid w:val="006D03BC"/>
    <w:rsid w:val="006D073F"/>
    <w:rsid w:val="006D2087"/>
    <w:rsid w:val="006D2F07"/>
    <w:rsid w:val="006D374D"/>
    <w:rsid w:val="006D518F"/>
    <w:rsid w:val="006E078F"/>
    <w:rsid w:val="006E456D"/>
    <w:rsid w:val="006E4A75"/>
    <w:rsid w:val="006E526A"/>
    <w:rsid w:val="006F6117"/>
    <w:rsid w:val="006F7BED"/>
    <w:rsid w:val="007004B2"/>
    <w:rsid w:val="0070155C"/>
    <w:rsid w:val="00703699"/>
    <w:rsid w:val="00704992"/>
    <w:rsid w:val="007059AA"/>
    <w:rsid w:val="00705A6B"/>
    <w:rsid w:val="00710173"/>
    <w:rsid w:val="0071184A"/>
    <w:rsid w:val="007118C6"/>
    <w:rsid w:val="007129FE"/>
    <w:rsid w:val="00714C4C"/>
    <w:rsid w:val="00714F54"/>
    <w:rsid w:val="007158BC"/>
    <w:rsid w:val="00715DBB"/>
    <w:rsid w:val="007168E4"/>
    <w:rsid w:val="00717F05"/>
    <w:rsid w:val="00721E72"/>
    <w:rsid w:val="007238FC"/>
    <w:rsid w:val="0073041A"/>
    <w:rsid w:val="00730721"/>
    <w:rsid w:val="007339FE"/>
    <w:rsid w:val="00733DE3"/>
    <w:rsid w:val="00734861"/>
    <w:rsid w:val="0074176D"/>
    <w:rsid w:val="00741E5D"/>
    <w:rsid w:val="00741F28"/>
    <w:rsid w:val="0074276C"/>
    <w:rsid w:val="00746C5E"/>
    <w:rsid w:val="00747D23"/>
    <w:rsid w:val="007504B1"/>
    <w:rsid w:val="007523BC"/>
    <w:rsid w:val="00752ABD"/>
    <w:rsid w:val="00755570"/>
    <w:rsid w:val="00760733"/>
    <w:rsid w:val="0076084F"/>
    <w:rsid w:val="00761740"/>
    <w:rsid w:val="00761DA3"/>
    <w:rsid w:val="007637B1"/>
    <w:rsid w:val="0076427A"/>
    <w:rsid w:val="0076643B"/>
    <w:rsid w:val="007670A2"/>
    <w:rsid w:val="007730F7"/>
    <w:rsid w:val="00773728"/>
    <w:rsid w:val="00773DD2"/>
    <w:rsid w:val="007750AB"/>
    <w:rsid w:val="007805DF"/>
    <w:rsid w:val="00781832"/>
    <w:rsid w:val="0078281A"/>
    <w:rsid w:val="007856B3"/>
    <w:rsid w:val="00786687"/>
    <w:rsid w:val="007869D2"/>
    <w:rsid w:val="0078766E"/>
    <w:rsid w:val="0078791F"/>
    <w:rsid w:val="00787AE0"/>
    <w:rsid w:val="007926C8"/>
    <w:rsid w:val="00797B4C"/>
    <w:rsid w:val="007A1112"/>
    <w:rsid w:val="007A230F"/>
    <w:rsid w:val="007A363F"/>
    <w:rsid w:val="007A5A76"/>
    <w:rsid w:val="007B03FD"/>
    <w:rsid w:val="007B0726"/>
    <w:rsid w:val="007B0B3F"/>
    <w:rsid w:val="007B0B52"/>
    <w:rsid w:val="007B378D"/>
    <w:rsid w:val="007B4311"/>
    <w:rsid w:val="007B4FF2"/>
    <w:rsid w:val="007C0495"/>
    <w:rsid w:val="007C1068"/>
    <w:rsid w:val="007C481D"/>
    <w:rsid w:val="007C4993"/>
    <w:rsid w:val="007C4A72"/>
    <w:rsid w:val="007C5C1A"/>
    <w:rsid w:val="007C730A"/>
    <w:rsid w:val="007D773C"/>
    <w:rsid w:val="007E0C31"/>
    <w:rsid w:val="007E2723"/>
    <w:rsid w:val="007E4B9E"/>
    <w:rsid w:val="007E601F"/>
    <w:rsid w:val="007E667B"/>
    <w:rsid w:val="007E6AEF"/>
    <w:rsid w:val="007E6CD2"/>
    <w:rsid w:val="007E7170"/>
    <w:rsid w:val="007F151D"/>
    <w:rsid w:val="007F2AA0"/>
    <w:rsid w:val="007F4A30"/>
    <w:rsid w:val="007F5605"/>
    <w:rsid w:val="007F5A95"/>
    <w:rsid w:val="007F5CF4"/>
    <w:rsid w:val="007F705D"/>
    <w:rsid w:val="00801654"/>
    <w:rsid w:val="008019D1"/>
    <w:rsid w:val="008068D0"/>
    <w:rsid w:val="008074B1"/>
    <w:rsid w:val="00811EF2"/>
    <w:rsid w:val="0081318C"/>
    <w:rsid w:val="008142FD"/>
    <w:rsid w:val="00815754"/>
    <w:rsid w:val="00817915"/>
    <w:rsid w:val="00817EBD"/>
    <w:rsid w:val="0082150B"/>
    <w:rsid w:val="008224E2"/>
    <w:rsid w:val="00822E0C"/>
    <w:rsid w:val="00825789"/>
    <w:rsid w:val="0082765C"/>
    <w:rsid w:val="00830BE6"/>
    <w:rsid w:val="008341A9"/>
    <w:rsid w:val="0084189E"/>
    <w:rsid w:val="00845FDB"/>
    <w:rsid w:val="0084744A"/>
    <w:rsid w:val="00852908"/>
    <w:rsid w:val="00861008"/>
    <w:rsid w:val="008641DC"/>
    <w:rsid w:val="00864A99"/>
    <w:rsid w:val="00865DA7"/>
    <w:rsid w:val="00866B2A"/>
    <w:rsid w:val="00866D0F"/>
    <w:rsid w:val="00870246"/>
    <w:rsid w:val="0087532B"/>
    <w:rsid w:val="00876D7D"/>
    <w:rsid w:val="00877163"/>
    <w:rsid w:val="00880753"/>
    <w:rsid w:val="00881C35"/>
    <w:rsid w:val="00882019"/>
    <w:rsid w:val="00893A71"/>
    <w:rsid w:val="008975C8"/>
    <w:rsid w:val="008A0DCC"/>
    <w:rsid w:val="008A1A00"/>
    <w:rsid w:val="008A2129"/>
    <w:rsid w:val="008B1C86"/>
    <w:rsid w:val="008B26ED"/>
    <w:rsid w:val="008B4E52"/>
    <w:rsid w:val="008B5891"/>
    <w:rsid w:val="008B7F91"/>
    <w:rsid w:val="008C2C09"/>
    <w:rsid w:val="008C34B9"/>
    <w:rsid w:val="008D00DF"/>
    <w:rsid w:val="008D1176"/>
    <w:rsid w:val="008D1F35"/>
    <w:rsid w:val="008D2531"/>
    <w:rsid w:val="008D43D7"/>
    <w:rsid w:val="008D44D1"/>
    <w:rsid w:val="008D6A37"/>
    <w:rsid w:val="008E00A4"/>
    <w:rsid w:val="008E0477"/>
    <w:rsid w:val="008E07CC"/>
    <w:rsid w:val="008E2A64"/>
    <w:rsid w:val="008E3F60"/>
    <w:rsid w:val="008E42BC"/>
    <w:rsid w:val="008E48F4"/>
    <w:rsid w:val="008E4E34"/>
    <w:rsid w:val="008E4E91"/>
    <w:rsid w:val="008E60CA"/>
    <w:rsid w:val="008F0419"/>
    <w:rsid w:val="008F231D"/>
    <w:rsid w:val="008F2AEC"/>
    <w:rsid w:val="008F627A"/>
    <w:rsid w:val="008F798A"/>
    <w:rsid w:val="009037AE"/>
    <w:rsid w:val="0090412E"/>
    <w:rsid w:val="0090660D"/>
    <w:rsid w:val="00907A78"/>
    <w:rsid w:val="009159B7"/>
    <w:rsid w:val="00916092"/>
    <w:rsid w:val="0091730E"/>
    <w:rsid w:val="009175D0"/>
    <w:rsid w:val="00920736"/>
    <w:rsid w:val="0092167E"/>
    <w:rsid w:val="00922C5D"/>
    <w:rsid w:val="00922E17"/>
    <w:rsid w:val="00923001"/>
    <w:rsid w:val="009237E3"/>
    <w:rsid w:val="00923C76"/>
    <w:rsid w:val="00927C65"/>
    <w:rsid w:val="0093096B"/>
    <w:rsid w:val="009319A9"/>
    <w:rsid w:val="009350A2"/>
    <w:rsid w:val="00937268"/>
    <w:rsid w:val="009426A5"/>
    <w:rsid w:val="00944A12"/>
    <w:rsid w:val="00946D41"/>
    <w:rsid w:val="00953117"/>
    <w:rsid w:val="00953CD0"/>
    <w:rsid w:val="009540DE"/>
    <w:rsid w:val="00957EA6"/>
    <w:rsid w:val="009613CC"/>
    <w:rsid w:val="0096267B"/>
    <w:rsid w:val="00963B03"/>
    <w:rsid w:val="00965F34"/>
    <w:rsid w:val="0096660F"/>
    <w:rsid w:val="00972BA2"/>
    <w:rsid w:val="00976206"/>
    <w:rsid w:val="009776EB"/>
    <w:rsid w:val="00977C2F"/>
    <w:rsid w:val="0098024C"/>
    <w:rsid w:val="009803E5"/>
    <w:rsid w:val="00986A24"/>
    <w:rsid w:val="00993C16"/>
    <w:rsid w:val="00994990"/>
    <w:rsid w:val="009966B7"/>
    <w:rsid w:val="00997488"/>
    <w:rsid w:val="009A119E"/>
    <w:rsid w:val="009A252E"/>
    <w:rsid w:val="009A4068"/>
    <w:rsid w:val="009A5CE5"/>
    <w:rsid w:val="009A6CE9"/>
    <w:rsid w:val="009A7211"/>
    <w:rsid w:val="009B4962"/>
    <w:rsid w:val="009B57FB"/>
    <w:rsid w:val="009B6C37"/>
    <w:rsid w:val="009C173C"/>
    <w:rsid w:val="009C20B6"/>
    <w:rsid w:val="009C3582"/>
    <w:rsid w:val="009C3CBB"/>
    <w:rsid w:val="009C3F91"/>
    <w:rsid w:val="009C3FE4"/>
    <w:rsid w:val="009C632B"/>
    <w:rsid w:val="009C7088"/>
    <w:rsid w:val="009D2612"/>
    <w:rsid w:val="009D35AE"/>
    <w:rsid w:val="009D54A9"/>
    <w:rsid w:val="009D5E5C"/>
    <w:rsid w:val="009D5F4E"/>
    <w:rsid w:val="009D61F0"/>
    <w:rsid w:val="009D64F0"/>
    <w:rsid w:val="009E296F"/>
    <w:rsid w:val="009E31C0"/>
    <w:rsid w:val="009E3CC2"/>
    <w:rsid w:val="009E40AB"/>
    <w:rsid w:val="009E6401"/>
    <w:rsid w:val="009E7D2F"/>
    <w:rsid w:val="009F048D"/>
    <w:rsid w:val="009F05E4"/>
    <w:rsid w:val="009F08DD"/>
    <w:rsid w:val="009F090B"/>
    <w:rsid w:val="009F18DA"/>
    <w:rsid w:val="009F2E7F"/>
    <w:rsid w:val="009F4877"/>
    <w:rsid w:val="009F49C3"/>
    <w:rsid w:val="009F5055"/>
    <w:rsid w:val="00A00CE9"/>
    <w:rsid w:val="00A01CFC"/>
    <w:rsid w:val="00A03181"/>
    <w:rsid w:val="00A03F6B"/>
    <w:rsid w:val="00A04374"/>
    <w:rsid w:val="00A106FB"/>
    <w:rsid w:val="00A13060"/>
    <w:rsid w:val="00A13E70"/>
    <w:rsid w:val="00A14A22"/>
    <w:rsid w:val="00A153E5"/>
    <w:rsid w:val="00A16940"/>
    <w:rsid w:val="00A21DAC"/>
    <w:rsid w:val="00A24398"/>
    <w:rsid w:val="00A260F6"/>
    <w:rsid w:val="00A2708F"/>
    <w:rsid w:val="00A311DE"/>
    <w:rsid w:val="00A31A0B"/>
    <w:rsid w:val="00A31D0B"/>
    <w:rsid w:val="00A32D02"/>
    <w:rsid w:val="00A376AA"/>
    <w:rsid w:val="00A376F9"/>
    <w:rsid w:val="00A42A4E"/>
    <w:rsid w:val="00A42CA3"/>
    <w:rsid w:val="00A434B3"/>
    <w:rsid w:val="00A46D57"/>
    <w:rsid w:val="00A51BDB"/>
    <w:rsid w:val="00A523DA"/>
    <w:rsid w:val="00A533FC"/>
    <w:rsid w:val="00A53C70"/>
    <w:rsid w:val="00A55F8A"/>
    <w:rsid w:val="00A6099E"/>
    <w:rsid w:val="00A60B22"/>
    <w:rsid w:val="00A61627"/>
    <w:rsid w:val="00A62E97"/>
    <w:rsid w:val="00A63BFA"/>
    <w:rsid w:val="00A6568F"/>
    <w:rsid w:val="00A6776E"/>
    <w:rsid w:val="00A73BDC"/>
    <w:rsid w:val="00A77266"/>
    <w:rsid w:val="00A844A1"/>
    <w:rsid w:val="00A909AF"/>
    <w:rsid w:val="00A9268D"/>
    <w:rsid w:val="00A935CD"/>
    <w:rsid w:val="00A93C32"/>
    <w:rsid w:val="00A94A05"/>
    <w:rsid w:val="00A94C54"/>
    <w:rsid w:val="00A95E2D"/>
    <w:rsid w:val="00AA3163"/>
    <w:rsid w:val="00AB2AA6"/>
    <w:rsid w:val="00AB55A3"/>
    <w:rsid w:val="00AB6176"/>
    <w:rsid w:val="00AB7C11"/>
    <w:rsid w:val="00AC0A4C"/>
    <w:rsid w:val="00AC1406"/>
    <w:rsid w:val="00AC18B6"/>
    <w:rsid w:val="00AC1F0F"/>
    <w:rsid w:val="00AC21D3"/>
    <w:rsid w:val="00AC4089"/>
    <w:rsid w:val="00AC5612"/>
    <w:rsid w:val="00AC62BE"/>
    <w:rsid w:val="00AD000D"/>
    <w:rsid w:val="00AD0733"/>
    <w:rsid w:val="00AD0BF3"/>
    <w:rsid w:val="00AD36A2"/>
    <w:rsid w:val="00AD3B8E"/>
    <w:rsid w:val="00AD644C"/>
    <w:rsid w:val="00AE2849"/>
    <w:rsid w:val="00AE36AF"/>
    <w:rsid w:val="00AE5F36"/>
    <w:rsid w:val="00AF07E3"/>
    <w:rsid w:val="00AF1312"/>
    <w:rsid w:val="00AF16FB"/>
    <w:rsid w:val="00AF1A69"/>
    <w:rsid w:val="00AF1C87"/>
    <w:rsid w:val="00AF21A0"/>
    <w:rsid w:val="00AF292A"/>
    <w:rsid w:val="00AF2A32"/>
    <w:rsid w:val="00AF2A6B"/>
    <w:rsid w:val="00AF3BCF"/>
    <w:rsid w:val="00AF49C4"/>
    <w:rsid w:val="00B01E47"/>
    <w:rsid w:val="00B02D1A"/>
    <w:rsid w:val="00B02E1F"/>
    <w:rsid w:val="00B03460"/>
    <w:rsid w:val="00B045D3"/>
    <w:rsid w:val="00B05848"/>
    <w:rsid w:val="00B05A58"/>
    <w:rsid w:val="00B06588"/>
    <w:rsid w:val="00B06609"/>
    <w:rsid w:val="00B100A0"/>
    <w:rsid w:val="00B15787"/>
    <w:rsid w:val="00B158D8"/>
    <w:rsid w:val="00B16B56"/>
    <w:rsid w:val="00B17B11"/>
    <w:rsid w:val="00B17E95"/>
    <w:rsid w:val="00B2072A"/>
    <w:rsid w:val="00B212EE"/>
    <w:rsid w:val="00B2382C"/>
    <w:rsid w:val="00B241D0"/>
    <w:rsid w:val="00B2447A"/>
    <w:rsid w:val="00B2478C"/>
    <w:rsid w:val="00B37C88"/>
    <w:rsid w:val="00B409DD"/>
    <w:rsid w:val="00B40CC0"/>
    <w:rsid w:val="00B41951"/>
    <w:rsid w:val="00B41A49"/>
    <w:rsid w:val="00B43308"/>
    <w:rsid w:val="00B43F02"/>
    <w:rsid w:val="00B44857"/>
    <w:rsid w:val="00B452EC"/>
    <w:rsid w:val="00B45A3C"/>
    <w:rsid w:val="00B62E65"/>
    <w:rsid w:val="00B637D3"/>
    <w:rsid w:val="00B65BC0"/>
    <w:rsid w:val="00B662E7"/>
    <w:rsid w:val="00B73654"/>
    <w:rsid w:val="00B73AD5"/>
    <w:rsid w:val="00B73BCA"/>
    <w:rsid w:val="00B73DA4"/>
    <w:rsid w:val="00B7574C"/>
    <w:rsid w:val="00B7624E"/>
    <w:rsid w:val="00B76B48"/>
    <w:rsid w:val="00B816C1"/>
    <w:rsid w:val="00B81F1D"/>
    <w:rsid w:val="00B8286B"/>
    <w:rsid w:val="00B85AEA"/>
    <w:rsid w:val="00B90C2F"/>
    <w:rsid w:val="00B91DEF"/>
    <w:rsid w:val="00B92199"/>
    <w:rsid w:val="00B93082"/>
    <w:rsid w:val="00B93A3F"/>
    <w:rsid w:val="00B97A5E"/>
    <w:rsid w:val="00BA1BEB"/>
    <w:rsid w:val="00BA62F9"/>
    <w:rsid w:val="00BA74EF"/>
    <w:rsid w:val="00BB592D"/>
    <w:rsid w:val="00BB7CEF"/>
    <w:rsid w:val="00BC115D"/>
    <w:rsid w:val="00BC1294"/>
    <w:rsid w:val="00BC35B4"/>
    <w:rsid w:val="00BC3AC8"/>
    <w:rsid w:val="00BC3C63"/>
    <w:rsid w:val="00BC4592"/>
    <w:rsid w:val="00BC4D01"/>
    <w:rsid w:val="00BC618E"/>
    <w:rsid w:val="00BC6C6B"/>
    <w:rsid w:val="00BC6C7F"/>
    <w:rsid w:val="00BD0DEF"/>
    <w:rsid w:val="00BD1C88"/>
    <w:rsid w:val="00BD1EA9"/>
    <w:rsid w:val="00BD33D3"/>
    <w:rsid w:val="00BD3E0D"/>
    <w:rsid w:val="00BD4EE9"/>
    <w:rsid w:val="00BD59DB"/>
    <w:rsid w:val="00BD66E1"/>
    <w:rsid w:val="00BD681A"/>
    <w:rsid w:val="00BE0227"/>
    <w:rsid w:val="00BE13D0"/>
    <w:rsid w:val="00BF21D7"/>
    <w:rsid w:val="00BF2C74"/>
    <w:rsid w:val="00BF2CF3"/>
    <w:rsid w:val="00BF5E93"/>
    <w:rsid w:val="00BF7751"/>
    <w:rsid w:val="00C02833"/>
    <w:rsid w:val="00C04BAF"/>
    <w:rsid w:val="00C06A18"/>
    <w:rsid w:val="00C10659"/>
    <w:rsid w:val="00C1069F"/>
    <w:rsid w:val="00C110BE"/>
    <w:rsid w:val="00C15934"/>
    <w:rsid w:val="00C170E2"/>
    <w:rsid w:val="00C2072F"/>
    <w:rsid w:val="00C26A62"/>
    <w:rsid w:val="00C272C4"/>
    <w:rsid w:val="00C27E5C"/>
    <w:rsid w:val="00C30665"/>
    <w:rsid w:val="00C32022"/>
    <w:rsid w:val="00C33414"/>
    <w:rsid w:val="00C33961"/>
    <w:rsid w:val="00C359CF"/>
    <w:rsid w:val="00C36118"/>
    <w:rsid w:val="00C3727E"/>
    <w:rsid w:val="00C37401"/>
    <w:rsid w:val="00C40F1B"/>
    <w:rsid w:val="00C44798"/>
    <w:rsid w:val="00C465CE"/>
    <w:rsid w:val="00C4766B"/>
    <w:rsid w:val="00C47D0D"/>
    <w:rsid w:val="00C52FFB"/>
    <w:rsid w:val="00C5340E"/>
    <w:rsid w:val="00C53F63"/>
    <w:rsid w:val="00C54BCC"/>
    <w:rsid w:val="00C579A7"/>
    <w:rsid w:val="00C61918"/>
    <w:rsid w:val="00C62238"/>
    <w:rsid w:val="00C628C8"/>
    <w:rsid w:val="00C660AE"/>
    <w:rsid w:val="00C67665"/>
    <w:rsid w:val="00C729AA"/>
    <w:rsid w:val="00C73B37"/>
    <w:rsid w:val="00C74034"/>
    <w:rsid w:val="00C755FE"/>
    <w:rsid w:val="00C81680"/>
    <w:rsid w:val="00C82866"/>
    <w:rsid w:val="00C874F6"/>
    <w:rsid w:val="00C91C7A"/>
    <w:rsid w:val="00C925D4"/>
    <w:rsid w:val="00C92797"/>
    <w:rsid w:val="00CA1D08"/>
    <w:rsid w:val="00CA23D8"/>
    <w:rsid w:val="00CA4865"/>
    <w:rsid w:val="00CA4EBF"/>
    <w:rsid w:val="00CA4F4B"/>
    <w:rsid w:val="00CA6EAE"/>
    <w:rsid w:val="00CA7FC9"/>
    <w:rsid w:val="00CB00F4"/>
    <w:rsid w:val="00CB03F5"/>
    <w:rsid w:val="00CB07F7"/>
    <w:rsid w:val="00CB1E7C"/>
    <w:rsid w:val="00CB608E"/>
    <w:rsid w:val="00CB6125"/>
    <w:rsid w:val="00CB6855"/>
    <w:rsid w:val="00CC00E9"/>
    <w:rsid w:val="00CC1F6C"/>
    <w:rsid w:val="00CC2338"/>
    <w:rsid w:val="00CC57DA"/>
    <w:rsid w:val="00CC59F8"/>
    <w:rsid w:val="00CD291C"/>
    <w:rsid w:val="00CD648F"/>
    <w:rsid w:val="00CE0EAA"/>
    <w:rsid w:val="00CE15A5"/>
    <w:rsid w:val="00CE3086"/>
    <w:rsid w:val="00CE3B57"/>
    <w:rsid w:val="00CE441C"/>
    <w:rsid w:val="00CE62A2"/>
    <w:rsid w:val="00CE7CB5"/>
    <w:rsid w:val="00CF1A17"/>
    <w:rsid w:val="00CF6D4C"/>
    <w:rsid w:val="00D0331A"/>
    <w:rsid w:val="00D0368E"/>
    <w:rsid w:val="00D03C10"/>
    <w:rsid w:val="00D044E4"/>
    <w:rsid w:val="00D04DB4"/>
    <w:rsid w:val="00D07FE6"/>
    <w:rsid w:val="00D1031E"/>
    <w:rsid w:val="00D1451C"/>
    <w:rsid w:val="00D16AA8"/>
    <w:rsid w:val="00D16E4C"/>
    <w:rsid w:val="00D21793"/>
    <w:rsid w:val="00D21DD7"/>
    <w:rsid w:val="00D25825"/>
    <w:rsid w:val="00D306F9"/>
    <w:rsid w:val="00D41CD7"/>
    <w:rsid w:val="00D426EB"/>
    <w:rsid w:val="00D42937"/>
    <w:rsid w:val="00D44751"/>
    <w:rsid w:val="00D4654C"/>
    <w:rsid w:val="00D50581"/>
    <w:rsid w:val="00D50A75"/>
    <w:rsid w:val="00D5349B"/>
    <w:rsid w:val="00D53808"/>
    <w:rsid w:val="00D545DF"/>
    <w:rsid w:val="00D555D0"/>
    <w:rsid w:val="00D61ACC"/>
    <w:rsid w:val="00D623D2"/>
    <w:rsid w:val="00D63C3A"/>
    <w:rsid w:val="00D67619"/>
    <w:rsid w:val="00D67918"/>
    <w:rsid w:val="00D67A1B"/>
    <w:rsid w:val="00D67FD9"/>
    <w:rsid w:val="00D706E9"/>
    <w:rsid w:val="00D71620"/>
    <w:rsid w:val="00D72151"/>
    <w:rsid w:val="00D72CA3"/>
    <w:rsid w:val="00D76496"/>
    <w:rsid w:val="00D80BD9"/>
    <w:rsid w:val="00D82C8A"/>
    <w:rsid w:val="00D82CDF"/>
    <w:rsid w:val="00D83A41"/>
    <w:rsid w:val="00D84E34"/>
    <w:rsid w:val="00D8576E"/>
    <w:rsid w:val="00D861B3"/>
    <w:rsid w:val="00D86AA5"/>
    <w:rsid w:val="00D946A7"/>
    <w:rsid w:val="00DA309A"/>
    <w:rsid w:val="00DA34B1"/>
    <w:rsid w:val="00DA3894"/>
    <w:rsid w:val="00DA3F2A"/>
    <w:rsid w:val="00DA5E38"/>
    <w:rsid w:val="00DA7114"/>
    <w:rsid w:val="00DA7344"/>
    <w:rsid w:val="00DB1980"/>
    <w:rsid w:val="00DB1BD0"/>
    <w:rsid w:val="00DB231E"/>
    <w:rsid w:val="00DB297C"/>
    <w:rsid w:val="00DB2DD7"/>
    <w:rsid w:val="00DB3510"/>
    <w:rsid w:val="00DB443A"/>
    <w:rsid w:val="00DB7CA9"/>
    <w:rsid w:val="00DC125E"/>
    <w:rsid w:val="00DC181A"/>
    <w:rsid w:val="00DC1D13"/>
    <w:rsid w:val="00DC27A5"/>
    <w:rsid w:val="00DC3463"/>
    <w:rsid w:val="00DC50B8"/>
    <w:rsid w:val="00DC5E6B"/>
    <w:rsid w:val="00DC6547"/>
    <w:rsid w:val="00DC6B17"/>
    <w:rsid w:val="00DC6B78"/>
    <w:rsid w:val="00DD19D1"/>
    <w:rsid w:val="00DD76C2"/>
    <w:rsid w:val="00DD7716"/>
    <w:rsid w:val="00DE2BCE"/>
    <w:rsid w:val="00DE374A"/>
    <w:rsid w:val="00DE39AA"/>
    <w:rsid w:val="00DF1DDD"/>
    <w:rsid w:val="00DF39F1"/>
    <w:rsid w:val="00DF3F5B"/>
    <w:rsid w:val="00DF40B6"/>
    <w:rsid w:val="00DF66B3"/>
    <w:rsid w:val="00E04327"/>
    <w:rsid w:val="00E05054"/>
    <w:rsid w:val="00E06AD5"/>
    <w:rsid w:val="00E070BB"/>
    <w:rsid w:val="00E10E35"/>
    <w:rsid w:val="00E11DFE"/>
    <w:rsid w:val="00E207EB"/>
    <w:rsid w:val="00E231E2"/>
    <w:rsid w:val="00E240A7"/>
    <w:rsid w:val="00E24191"/>
    <w:rsid w:val="00E243F6"/>
    <w:rsid w:val="00E25821"/>
    <w:rsid w:val="00E25D66"/>
    <w:rsid w:val="00E270C3"/>
    <w:rsid w:val="00E3099B"/>
    <w:rsid w:val="00E3176D"/>
    <w:rsid w:val="00E42C06"/>
    <w:rsid w:val="00E42D41"/>
    <w:rsid w:val="00E47EED"/>
    <w:rsid w:val="00E514CA"/>
    <w:rsid w:val="00E523E8"/>
    <w:rsid w:val="00E53588"/>
    <w:rsid w:val="00E54264"/>
    <w:rsid w:val="00E54B1C"/>
    <w:rsid w:val="00E5630E"/>
    <w:rsid w:val="00E56449"/>
    <w:rsid w:val="00E572F5"/>
    <w:rsid w:val="00E60552"/>
    <w:rsid w:val="00E629CE"/>
    <w:rsid w:val="00E64C88"/>
    <w:rsid w:val="00E67783"/>
    <w:rsid w:val="00E7013B"/>
    <w:rsid w:val="00E7046C"/>
    <w:rsid w:val="00E71680"/>
    <w:rsid w:val="00E71FDD"/>
    <w:rsid w:val="00E7211B"/>
    <w:rsid w:val="00E7299A"/>
    <w:rsid w:val="00E732F5"/>
    <w:rsid w:val="00E75A98"/>
    <w:rsid w:val="00E76645"/>
    <w:rsid w:val="00E84024"/>
    <w:rsid w:val="00E87F84"/>
    <w:rsid w:val="00E87FA6"/>
    <w:rsid w:val="00E90900"/>
    <w:rsid w:val="00E93642"/>
    <w:rsid w:val="00E936F6"/>
    <w:rsid w:val="00E96A2E"/>
    <w:rsid w:val="00E971C4"/>
    <w:rsid w:val="00E97D6B"/>
    <w:rsid w:val="00EA1D70"/>
    <w:rsid w:val="00EA6B35"/>
    <w:rsid w:val="00EA75D1"/>
    <w:rsid w:val="00EA7AD1"/>
    <w:rsid w:val="00EB1B7D"/>
    <w:rsid w:val="00EB2E82"/>
    <w:rsid w:val="00EB353A"/>
    <w:rsid w:val="00EC1236"/>
    <w:rsid w:val="00EC5C97"/>
    <w:rsid w:val="00EC6A43"/>
    <w:rsid w:val="00EC7457"/>
    <w:rsid w:val="00ED0E0A"/>
    <w:rsid w:val="00ED5D8D"/>
    <w:rsid w:val="00ED6FB1"/>
    <w:rsid w:val="00EE0C48"/>
    <w:rsid w:val="00EE1682"/>
    <w:rsid w:val="00EE1BF5"/>
    <w:rsid w:val="00EE55D6"/>
    <w:rsid w:val="00EE63B5"/>
    <w:rsid w:val="00EE6D8C"/>
    <w:rsid w:val="00EE7391"/>
    <w:rsid w:val="00EF18CF"/>
    <w:rsid w:val="00EF6D31"/>
    <w:rsid w:val="00EF7BAD"/>
    <w:rsid w:val="00F01A65"/>
    <w:rsid w:val="00F05C27"/>
    <w:rsid w:val="00F105DE"/>
    <w:rsid w:val="00F1153D"/>
    <w:rsid w:val="00F16C11"/>
    <w:rsid w:val="00F20B3E"/>
    <w:rsid w:val="00F234DF"/>
    <w:rsid w:val="00F31ABF"/>
    <w:rsid w:val="00F3250B"/>
    <w:rsid w:val="00F332A4"/>
    <w:rsid w:val="00F34AFC"/>
    <w:rsid w:val="00F364A3"/>
    <w:rsid w:val="00F418BC"/>
    <w:rsid w:val="00F43E74"/>
    <w:rsid w:val="00F44759"/>
    <w:rsid w:val="00F45AEC"/>
    <w:rsid w:val="00F50689"/>
    <w:rsid w:val="00F50D26"/>
    <w:rsid w:val="00F5103E"/>
    <w:rsid w:val="00F5111A"/>
    <w:rsid w:val="00F55534"/>
    <w:rsid w:val="00F56CA3"/>
    <w:rsid w:val="00F61F2D"/>
    <w:rsid w:val="00F63A85"/>
    <w:rsid w:val="00F66D43"/>
    <w:rsid w:val="00F6766C"/>
    <w:rsid w:val="00F733BA"/>
    <w:rsid w:val="00F73E13"/>
    <w:rsid w:val="00F740EF"/>
    <w:rsid w:val="00F74B22"/>
    <w:rsid w:val="00F7637D"/>
    <w:rsid w:val="00F849DC"/>
    <w:rsid w:val="00F8571E"/>
    <w:rsid w:val="00F91248"/>
    <w:rsid w:val="00F97970"/>
    <w:rsid w:val="00F97C91"/>
    <w:rsid w:val="00FA0B59"/>
    <w:rsid w:val="00FA11FF"/>
    <w:rsid w:val="00FA3B36"/>
    <w:rsid w:val="00FA44C9"/>
    <w:rsid w:val="00FA6B09"/>
    <w:rsid w:val="00FA6C95"/>
    <w:rsid w:val="00FA6D0B"/>
    <w:rsid w:val="00FB0C40"/>
    <w:rsid w:val="00FB1412"/>
    <w:rsid w:val="00FB6D11"/>
    <w:rsid w:val="00FC044A"/>
    <w:rsid w:val="00FC0658"/>
    <w:rsid w:val="00FC1D42"/>
    <w:rsid w:val="00FC3193"/>
    <w:rsid w:val="00FC55EA"/>
    <w:rsid w:val="00FD03B7"/>
    <w:rsid w:val="00FD13E2"/>
    <w:rsid w:val="00FD1850"/>
    <w:rsid w:val="00FD2F17"/>
    <w:rsid w:val="00FD5D85"/>
    <w:rsid w:val="00FD6F18"/>
    <w:rsid w:val="00FD7F38"/>
    <w:rsid w:val="00FE1E10"/>
    <w:rsid w:val="00FE4BC1"/>
    <w:rsid w:val="00FE532F"/>
    <w:rsid w:val="00FE5DAF"/>
    <w:rsid w:val="00FE60C3"/>
    <w:rsid w:val="00FE766C"/>
    <w:rsid w:val="00FE7CC7"/>
    <w:rsid w:val="00FF3DEB"/>
    <w:rsid w:val="00FF4661"/>
    <w:rsid w:val="00FF6CC0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543A8A"/>
  <w15:docId w15:val="{FEE97848-9F56-4698-A39D-D4BC9FDDE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19F"/>
  </w:style>
  <w:style w:type="paragraph" w:styleId="Nagwek1">
    <w:name w:val="heading 1"/>
    <w:basedOn w:val="Normalny"/>
    <w:next w:val="Normalny"/>
    <w:link w:val="Nagwek1Znak"/>
    <w:qFormat/>
    <w:rsid w:val="00A94C54"/>
    <w:pPr>
      <w:keepNext/>
      <w:numPr>
        <w:numId w:val="1"/>
      </w:numPr>
      <w:tabs>
        <w:tab w:val="left" w:pos="432"/>
      </w:tabs>
      <w:spacing w:after="0" w:line="240" w:lineRule="auto"/>
      <w:jc w:val="center"/>
      <w:outlineLvl w:val="0"/>
    </w:pPr>
    <w:rPr>
      <w:rFonts w:ascii="Times New Roman" w:eastAsia="Times New Roman" w:hAnsi="Times New Roman" w:cs="Calibri"/>
      <w:b/>
      <w:kern w:val="1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37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6080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rsid w:val="00B02E1F"/>
    <w:rPr>
      <w:color w:val="0000FF"/>
      <w:u w:val="single"/>
    </w:rPr>
  </w:style>
  <w:style w:type="paragraph" w:customStyle="1" w:styleId="Default">
    <w:name w:val="Default"/>
    <w:rsid w:val="002A58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"/>
    <w:basedOn w:val="Normalny"/>
    <w:link w:val="AkapitzlistZnak"/>
    <w:uiPriority w:val="34"/>
    <w:qFormat/>
    <w:rsid w:val="00714C4C"/>
    <w:pPr>
      <w:ind w:left="720"/>
      <w:contextualSpacing/>
    </w:pPr>
  </w:style>
  <w:style w:type="paragraph" w:customStyle="1" w:styleId="TableContents">
    <w:name w:val="Table Contents"/>
    <w:basedOn w:val="Normalny"/>
    <w:rsid w:val="00C170E2"/>
    <w:pPr>
      <w:widowControl w:val="0"/>
      <w:suppressLineNumbers/>
      <w:suppressAutoHyphens/>
      <w:autoSpaceDN w:val="0"/>
      <w:spacing w:after="120" w:line="240" w:lineRule="auto"/>
      <w:textAlignment w:val="baseline"/>
    </w:pPr>
    <w:rPr>
      <w:rFonts w:ascii="Times New Roman" w:eastAsia="HG Mincho Light J" w:hAnsi="Times New Roman" w:cs="Arial Unicode MS"/>
      <w:color w:val="000000"/>
      <w:kern w:val="3"/>
      <w:sz w:val="24"/>
      <w:szCs w:val="24"/>
      <w:lang w:eastAsia="pl-PL" w:bidi="pl-PL"/>
    </w:rPr>
  </w:style>
  <w:style w:type="paragraph" w:customStyle="1" w:styleId="TableHeading">
    <w:name w:val="Table Heading"/>
    <w:basedOn w:val="TableContents"/>
    <w:rsid w:val="00C170E2"/>
    <w:pPr>
      <w:jc w:val="center"/>
    </w:pPr>
    <w:rPr>
      <w:b/>
      <w:i/>
    </w:rPr>
  </w:style>
  <w:style w:type="paragraph" w:styleId="Tekstpodstawowywcity">
    <w:name w:val="Body Text Indent"/>
    <w:basedOn w:val="Normalny"/>
    <w:link w:val="TekstpodstawowywcityZnak"/>
    <w:rsid w:val="008E48F4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E48F4"/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8E48F4"/>
    <w:pPr>
      <w:widowControl w:val="0"/>
      <w:suppressAutoHyphens/>
      <w:spacing w:after="120" w:line="240" w:lineRule="auto"/>
    </w:pPr>
    <w:rPr>
      <w:rFonts w:ascii="Times New Roman" w:eastAsia="Lucida Sans Unicode" w:hAnsi="Times New Roman" w:cs="Calibri"/>
      <w:kern w:val="1"/>
      <w:sz w:val="16"/>
      <w:szCs w:val="16"/>
      <w:lang w:eastAsia="zh-CN"/>
    </w:rPr>
  </w:style>
  <w:style w:type="paragraph" w:customStyle="1" w:styleId="tekstpodstawowy310">
    <w:name w:val="tekstpodstawowy31"/>
    <w:basedOn w:val="Normalny"/>
    <w:rsid w:val="008E4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516A2"/>
    <w:pPr>
      <w:widowControl w:val="0"/>
      <w:suppressAutoHyphens/>
      <w:spacing w:after="120" w:line="240" w:lineRule="auto"/>
    </w:pPr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516A2"/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paragraph" w:customStyle="1" w:styleId="Nagwek2">
    <w:name w:val="Nagłówek2"/>
    <w:basedOn w:val="Normalny"/>
    <w:next w:val="Tekstpodstawowy"/>
    <w:uiPriority w:val="99"/>
    <w:rsid w:val="002516A2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28"/>
      <w:szCs w:val="32"/>
      <w:lang w:eastAsia="zh-CN"/>
    </w:rPr>
  </w:style>
  <w:style w:type="paragraph" w:customStyle="1" w:styleId="Tekstpodstawowy32">
    <w:name w:val="Tekst podstawowy 32"/>
    <w:basedOn w:val="Normalny"/>
    <w:rsid w:val="00251F12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16"/>
      <w:szCs w:val="16"/>
      <w:lang w:eastAsia="zh-CN"/>
    </w:rPr>
  </w:style>
  <w:style w:type="paragraph" w:styleId="Tekstpodstawowy3">
    <w:name w:val="Body Text 3"/>
    <w:basedOn w:val="Normalny"/>
    <w:link w:val="Tekstpodstawowy3Znak"/>
    <w:rsid w:val="00251F12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251F12"/>
    <w:rPr>
      <w:rFonts w:ascii="Times New Roman" w:eastAsia="Lucida Sans Unicode" w:hAnsi="Times New Roman" w:cs="Times New Roman"/>
      <w:kern w:val="1"/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251F12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Times New Roman"/>
      <w:kern w:val="1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51F12"/>
    <w:rPr>
      <w:rFonts w:ascii="Times New Roman" w:eastAsia="Lucida Sans Unicode" w:hAnsi="Times New Roman" w:cs="Times New Roman"/>
      <w:kern w:val="1"/>
      <w:sz w:val="16"/>
      <w:szCs w:val="16"/>
    </w:rPr>
  </w:style>
  <w:style w:type="paragraph" w:customStyle="1" w:styleId="Teksttreci2">
    <w:name w:val="Tekst treści (2)"/>
    <w:basedOn w:val="Normalny"/>
    <w:rsid w:val="00696508"/>
    <w:pPr>
      <w:shd w:val="clear" w:color="auto" w:fill="FFFFFF"/>
      <w:spacing w:before="240" w:after="0" w:line="274" w:lineRule="exact"/>
      <w:ind w:hanging="560"/>
      <w:jc w:val="both"/>
    </w:pPr>
    <w:rPr>
      <w:rFonts w:ascii="Times New Roman" w:eastAsia="Times New Roman" w:hAnsi="Times New Roman" w:cs="Times New Roman"/>
      <w:spacing w:val="-4"/>
      <w:kern w:val="1"/>
      <w:sz w:val="21"/>
      <w:szCs w:val="21"/>
      <w:lang w:eastAsia="ar-SA"/>
    </w:rPr>
  </w:style>
  <w:style w:type="paragraph" w:customStyle="1" w:styleId="BodyText21">
    <w:name w:val="Body Text 21"/>
    <w:basedOn w:val="Normalny"/>
    <w:rsid w:val="00DE39AA"/>
    <w:pPr>
      <w:autoSpaceDE w:val="0"/>
      <w:spacing w:after="0" w:line="240" w:lineRule="auto"/>
      <w:jc w:val="both"/>
    </w:pPr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16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824"/>
  </w:style>
  <w:style w:type="paragraph" w:styleId="Stopka">
    <w:name w:val="footer"/>
    <w:basedOn w:val="Normalny"/>
    <w:link w:val="StopkaZnak"/>
    <w:uiPriority w:val="99"/>
    <w:unhideWhenUsed/>
    <w:rsid w:val="00616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824"/>
  </w:style>
  <w:style w:type="paragraph" w:styleId="Tekstdymka">
    <w:name w:val="Balloon Text"/>
    <w:basedOn w:val="Normalny"/>
    <w:link w:val="TekstdymkaZnak"/>
    <w:uiPriority w:val="99"/>
    <w:semiHidden/>
    <w:unhideWhenUsed/>
    <w:rsid w:val="00616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682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A94C54"/>
    <w:rPr>
      <w:rFonts w:ascii="Times New Roman" w:eastAsia="Times New Roman" w:hAnsi="Times New Roman" w:cs="Calibri"/>
      <w:b/>
      <w:kern w:val="1"/>
      <w:sz w:val="24"/>
      <w:szCs w:val="20"/>
      <w:lang w:eastAsia="zh-CN"/>
    </w:rPr>
  </w:style>
  <w:style w:type="paragraph" w:customStyle="1" w:styleId="LO-Normal">
    <w:name w:val="LO-Normal"/>
    <w:rsid w:val="00845FDB"/>
    <w:pPr>
      <w:suppressAutoHyphens/>
      <w:autoSpaceDE w:val="0"/>
      <w:spacing w:after="0" w:line="240" w:lineRule="auto"/>
    </w:pPr>
    <w:rPr>
      <w:rFonts w:ascii="CGEKKD+TimesNewRoman" w:eastAsia="Times New Roman" w:hAnsi="CGEKKD+TimesNewRoman" w:cs="CGEKKD+TimesNew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Tekstpodstawowy"/>
    <w:rsid w:val="005B6FBD"/>
    <w:pPr>
      <w:suppressLineNumbers/>
    </w:pPr>
    <w:rPr>
      <w:rFonts w:ascii="Thorndale" w:eastAsia="HG Mincho Light J" w:hAnsi="Thorndale" w:cs="Arial Unicode MS"/>
      <w:color w:val="000000"/>
      <w:kern w:val="0"/>
      <w:lang w:eastAsia="pl-PL" w:bidi="pl-PL"/>
    </w:rPr>
  </w:style>
  <w:style w:type="paragraph" w:customStyle="1" w:styleId="Tekstpodstawowywcity31">
    <w:name w:val="Tekst podstawowy wcięty 31"/>
    <w:basedOn w:val="Normalny"/>
    <w:rsid w:val="00E5426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nhideWhenUsed/>
    <w:rsid w:val="007637B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637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637B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37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37B1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F6117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rsid w:val="004869B4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8F0419"/>
  </w:style>
  <w:style w:type="table" w:customStyle="1" w:styleId="Tabela-Siatka1">
    <w:name w:val="Tabela - Siatka1"/>
    <w:basedOn w:val="Standardowy"/>
    <w:next w:val="Tabela-Siatka"/>
    <w:uiPriority w:val="39"/>
    <w:rsid w:val="008F0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01CFC"/>
    <w:pPr>
      <w:spacing w:after="0" w:line="240" w:lineRule="auto"/>
    </w:pPr>
  </w:style>
  <w:style w:type="character" w:customStyle="1" w:styleId="xbe">
    <w:name w:val="_xbe"/>
    <w:basedOn w:val="Domylnaczcionkaakapitu"/>
    <w:rsid w:val="0082150B"/>
  </w:style>
  <w:style w:type="character" w:styleId="Pogrubienie">
    <w:name w:val="Strong"/>
    <w:basedOn w:val="Domylnaczcionkaakapitu"/>
    <w:uiPriority w:val="22"/>
    <w:qFormat/>
    <w:rsid w:val="00FF4661"/>
    <w:rPr>
      <w:b/>
      <w:bCs/>
    </w:rPr>
  </w:style>
  <w:style w:type="paragraph" w:styleId="Tytu">
    <w:name w:val="Title"/>
    <w:basedOn w:val="Normalny"/>
    <w:link w:val="TytuZnak"/>
    <w:qFormat/>
    <w:rsid w:val="00A95E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A95E2D"/>
    <w:rPr>
      <w:rFonts w:ascii="Times New Roman" w:eastAsia="Times New Roman" w:hAnsi="Times New Roman" w:cs="Times New Roman"/>
      <w:b/>
      <w:sz w:val="28"/>
      <w:szCs w:val="32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A95E2D"/>
    <w:pPr>
      <w:spacing w:after="120" w:line="480" w:lineRule="auto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87FA6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rsid w:val="00B17E9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24191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"/>
    <w:link w:val="Akapitzlist"/>
    <w:uiPriority w:val="34"/>
    <w:qFormat/>
    <w:locked/>
    <w:rsid w:val="00C10659"/>
  </w:style>
  <w:style w:type="character" w:customStyle="1" w:styleId="Bodytext2">
    <w:name w:val="Body text (2)_"/>
    <w:basedOn w:val="Domylnaczcionkaakapitu"/>
    <w:link w:val="Bodytext20"/>
    <w:rsid w:val="00C1065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C10659"/>
    <w:pPr>
      <w:widowControl w:val="0"/>
      <w:shd w:val="clear" w:color="auto" w:fill="FFFFFF"/>
      <w:spacing w:before="600" w:after="180" w:line="288" w:lineRule="exact"/>
      <w:ind w:hanging="380"/>
      <w:jc w:val="both"/>
    </w:pPr>
    <w:rPr>
      <w:rFonts w:ascii="Times New Roman" w:eastAsia="Times New Roman" w:hAnsi="Times New Roman" w:cs="Times New Roman"/>
    </w:rPr>
  </w:style>
  <w:style w:type="paragraph" w:customStyle="1" w:styleId="Tekstpodstawowywcity22">
    <w:name w:val="Tekst podstawowy wcięty 22"/>
    <w:basedOn w:val="Normalny"/>
    <w:uiPriority w:val="99"/>
    <w:rsid w:val="001D1A31"/>
    <w:pPr>
      <w:suppressAutoHyphens/>
      <w:spacing w:after="120" w:line="480" w:lineRule="auto"/>
      <w:ind w:left="283"/>
    </w:pPr>
    <w:rPr>
      <w:rFonts w:ascii="Calibri" w:eastAsia="Calibri" w:hAnsi="Calibri" w:cs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D11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D11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117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429E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FD13E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table" w:customStyle="1" w:styleId="TableNormal">
    <w:name w:val="Table Normal"/>
    <w:uiPriority w:val="2"/>
    <w:semiHidden/>
    <w:qFormat/>
    <w:rsid w:val="00FD13E2"/>
    <w:pPr>
      <w:widowControl w:val="0"/>
      <w:autoSpaceDE w:val="0"/>
      <w:autoSpaceDN w:val="0"/>
      <w:spacing w:after="0" w:line="240" w:lineRule="auto"/>
    </w:pPr>
    <w:rPr>
      <w:lang w:val="en-US" w:bidi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8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23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7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4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0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7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5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8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8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0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6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1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3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3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91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54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8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17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15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38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35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00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43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9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51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8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87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268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6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7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E8ED2-48AD-4DDB-8108-3F2098AD3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2</Pages>
  <Words>414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Straż Graniczna</Company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Maciasowicz Anna</dc:creator>
  <cp:keywords/>
  <dc:description/>
  <cp:lastModifiedBy>Marian Tomys</cp:lastModifiedBy>
  <cp:revision>18</cp:revision>
  <cp:lastPrinted>2024-11-21T16:16:00Z</cp:lastPrinted>
  <dcterms:created xsi:type="dcterms:W3CDTF">2024-11-17T18:04:00Z</dcterms:created>
  <dcterms:modified xsi:type="dcterms:W3CDTF">2024-11-22T15:42:00Z</dcterms:modified>
</cp:coreProperties>
</file>